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3820335" w14:textId="7CB3DFDD" w:rsidR="00E27DBA" w:rsidRPr="00E27DBA" w:rsidRDefault="00E27DBA" w:rsidP="00E27DBA">
      <w:pPr>
        <w:widowControl w:val="0"/>
        <w:suppressAutoHyphens/>
        <w:spacing w:after="0" w:line="360" w:lineRule="auto"/>
        <w:ind w:left="0" w:firstLine="0"/>
        <w:jc w:val="right"/>
        <w:rPr>
          <w:rFonts w:ascii="Arial" w:eastAsia="SimSun" w:hAnsi="Arial" w:cs="Arial"/>
          <w:b/>
          <w:color w:val="auto"/>
          <w:kern w:val="1"/>
          <w:sz w:val="20"/>
          <w:szCs w:val="20"/>
          <w:lang w:eastAsia="hi-IN" w:bidi="hi-IN"/>
        </w:rPr>
      </w:pPr>
      <w:r w:rsidRPr="00E27DBA">
        <w:rPr>
          <w:rFonts w:ascii="Arial" w:eastAsia="SimSun" w:hAnsi="Arial" w:cs="Arial"/>
          <w:b/>
          <w:color w:val="auto"/>
          <w:kern w:val="1"/>
          <w:sz w:val="20"/>
          <w:szCs w:val="20"/>
          <w:lang w:eastAsia="hi-IN" w:bidi="hi-IN"/>
        </w:rPr>
        <w:t xml:space="preserve">Załącznik nr </w:t>
      </w:r>
      <w:r w:rsidR="00B72A6A">
        <w:rPr>
          <w:rFonts w:ascii="Arial" w:eastAsia="SimSun" w:hAnsi="Arial" w:cs="Arial"/>
          <w:b/>
          <w:color w:val="auto"/>
          <w:kern w:val="1"/>
          <w:sz w:val="20"/>
          <w:szCs w:val="20"/>
          <w:lang w:eastAsia="hi-IN" w:bidi="hi-IN"/>
        </w:rPr>
        <w:t>2</w:t>
      </w:r>
    </w:p>
    <w:p w14:paraId="4DC1C6E5" w14:textId="77777777" w:rsidR="00E27DBA" w:rsidRPr="00E27DBA" w:rsidRDefault="00E27DBA" w:rsidP="00E27DBA">
      <w:pPr>
        <w:widowControl w:val="0"/>
        <w:suppressAutoHyphens/>
        <w:spacing w:after="0" w:line="360" w:lineRule="auto"/>
        <w:ind w:left="12" w:firstLine="0"/>
        <w:jc w:val="center"/>
        <w:rPr>
          <w:rFonts w:ascii="Arial" w:eastAsia="SimSun" w:hAnsi="Arial" w:cs="Arial"/>
          <w:b/>
          <w:color w:val="auto"/>
          <w:kern w:val="1"/>
          <w:sz w:val="18"/>
          <w:szCs w:val="18"/>
          <w:lang w:eastAsia="hi-IN" w:bidi="hi-IN"/>
        </w:rPr>
      </w:pPr>
      <w:r w:rsidRPr="00E27DBA">
        <w:rPr>
          <w:rFonts w:ascii="Arial" w:eastAsia="SimSun" w:hAnsi="Arial" w:cs="Arial"/>
          <w:b/>
          <w:color w:val="auto"/>
          <w:kern w:val="1"/>
          <w:sz w:val="18"/>
          <w:szCs w:val="18"/>
          <w:lang w:eastAsia="hi-IN" w:bidi="hi-IN"/>
        </w:rPr>
        <w:t xml:space="preserve">FORMULARZ OFERTOWY </w:t>
      </w:r>
    </w:p>
    <w:p w14:paraId="1DF81357" w14:textId="1325AD31" w:rsidR="00E27DBA" w:rsidRDefault="00E27DBA" w:rsidP="00E27DBA">
      <w:pPr>
        <w:autoSpaceDE w:val="0"/>
        <w:autoSpaceDN w:val="0"/>
        <w:adjustRightInd w:val="0"/>
        <w:spacing w:after="0" w:line="360" w:lineRule="auto"/>
        <w:ind w:left="0" w:firstLine="0"/>
        <w:rPr>
          <w:rFonts w:ascii="Arial" w:eastAsia="SimSun" w:hAnsi="Arial" w:cs="Arial"/>
          <w:color w:val="auto"/>
          <w:kern w:val="1"/>
          <w:sz w:val="18"/>
          <w:szCs w:val="18"/>
          <w:lang w:eastAsia="hi-IN" w:bidi="hi-IN"/>
        </w:rPr>
      </w:pPr>
      <w:r w:rsidRPr="00E27DBA">
        <w:rPr>
          <w:rFonts w:ascii="Arial" w:eastAsia="SimSun" w:hAnsi="Arial" w:cs="Arial"/>
          <w:color w:val="auto"/>
          <w:kern w:val="1"/>
          <w:sz w:val="18"/>
          <w:szCs w:val="18"/>
          <w:lang w:eastAsia="hi-IN" w:bidi="hi-IN"/>
        </w:rPr>
        <w:t xml:space="preserve">Oferta na wyłonienie </w:t>
      </w:r>
      <w:r w:rsidR="00FC5D14" w:rsidRPr="00FC5D14">
        <w:rPr>
          <w:rFonts w:ascii="Arial" w:eastAsia="SimSun" w:hAnsi="Arial" w:cs="Arial"/>
          <w:color w:val="auto"/>
          <w:kern w:val="1"/>
          <w:sz w:val="18"/>
          <w:szCs w:val="18"/>
          <w:lang w:eastAsia="hi-IN" w:bidi="hi-IN"/>
        </w:rPr>
        <w:t xml:space="preserve"> Dostawcy materiałów i wyposażenia na potrzeby realizacji zajęć dodatkowych </w:t>
      </w:r>
      <w:bookmarkStart w:id="0" w:name="_Hlk51660398"/>
      <w:r w:rsidR="00B72A6A" w:rsidRPr="00B72A6A">
        <w:rPr>
          <w:rFonts w:ascii="Arial" w:eastAsia="SimSun" w:hAnsi="Arial" w:cs="Arial"/>
          <w:color w:val="auto"/>
          <w:kern w:val="1"/>
          <w:sz w:val="18"/>
          <w:szCs w:val="18"/>
          <w:lang w:eastAsia="hi-IN" w:bidi="hi-IN"/>
        </w:rPr>
        <w:t xml:space="preserve">dla dzieci w </w:t>
      </w:r>
      <w:r w:rsidR="00745AD9">
        <w:rPr>
          <w:rFonts w:ascii="Arial" w:eastAsia="SimSun" w:hAnsi="Arial" w:cs="Arial"/>
          <w:color w:val="auto"/>
          <w:kern w:val="1"/>
          <w:sz w:val="18"/>
          <w:szCs w:val="18"/>
          <w:lang w:eastAsia="hi-IN" w:bidi="hi-IN"/>
        </w:rPr>
        <w:t>Szkole Podstawowej w Cieninie Zabornym</w:t>
      </w:r>
      <w:r w:rsidR="00B72A6A" w:rsidRPr="00B72A6A">
        <w:rPr>
          <w:rFonts w:ascii="Arial" w:eastAsia="SimSun" w:hAnsi="Arial" w:cs="Arial"/>
          <w:color w:val="auto"/>
          <w:kern w:val="1"/>
          <w:sz w:val="18"/>
          <w:szCs w:val="18"/>
          <w:lang w:eastAsia="hi-IN" w:bidi="hi-IN"/>
        </w:rPr>
        <w:t xml:space="preserve"> w ramach projektu „</w:t>
      </w:r>
      <w:r w:rsidR="00376033" w:rsidRPr="00376033">
        <w:rPr>
          <w:rFonts w:ascii="Arial" w:eastAsia="SimSun" w:hAnsi="Arial" w:cs="Arial"/>
          <w:b/>
          <w:color w:val="auto"/>
          <w:kern w:val="1"/>
          <w:sz w:val="18"/>
          <w:szCs w:val="18"/>
          <w:lang w:eastAsia="hi-IN" w:bidi="hi-IN"/>
        </w:rPr>
        <w:t>RAMIĘ W RAMIĘ. Edukacja włączająca 8 placówek sytemu oświaty Gminy Słupca i Gminy Ostrowite</w:t>
      </w:r>
      <w:r w:rsidR="00B72A6A" w:rsidRPr="00B72A6A">
        <w:rPr>
          <w:rFonts w:ascii="Arial" w:eastAsia="SimSun" w:hAnsi="Arial" w:cs="Arial"/>
          <w:color w:val="auto"/>
          <w:kern w:val="1"/>
          <w:sz w:val="18"/>
          <w:szCs w:val="18"/>
          <w:lang w:eastAsia="hi-IN" w:bidi="hi-IN"/>
        </w:rPr>
        <w:t xml:space="preserve">”, nr </w:t>
      </w:r>
      <w:r w:rsidR="00B72A6A" w:rsidRPr="00B72A6A">
        <w:rPr>
          <w:rFonts w:ascii="Arial" w:eastAsia="SimSun" w:hAnsi="Arial" w:cs="Arial"/>
          <w:b/>
          <w:color w:val="auto"/>
          <w:kern w:val="1"/>
          <w:sz w:val="18"/>
          <w:szCs w:val="18"/>
          <w:lang w:eastAsia="hi-IN" w:bidi="hi-IN"/>
        </w:rPr>
        <w:t>FEWP.06.07-IZ.00-00</w:t>
      </w:r>
      <w:r w:rsidR="00376033">
        <w:rPr>
          <w:rFonts w:ascii="Arial" w:eastAsia="SimSun" w:hAnsi="Arial" w:cs="Arial"/>
          <w:b/>
          <w:color w:val="auto"/>
          <w:kern w:val="1"/>
          <w:sz w:val="18"/>
          <w:szCs w:val="18"/>
          <w:lang w:eastAsia="hi-IN" w:bidi="hi-IN"/>
        </w:rPr>
        <w:t>83</w:t>
      </w:r>
      <w:r w:rsidR="00B72A6A" w:rsidRPr="00B72A6A">
        <w:rPr>
          <w:rFonts w:ascii="Arial" w:eastAsia="SimSun" w:hAnsi="Arial" w:cs="Arial"/>
          <w:b/>
          <w:color w:val="auto"/>
          <w:kern w:val="1"/>
          <w:sz w:val="18"/>
          <w:szCs w:val="18"/>
          <w:lang w:eastAsia="hi-IN" w:bidi="hi-IN"/>
        </w:rPr>
        <w:t>/24</w:t>
      </w:r>
      <w:r w:rsidR="00B72A6A" w:rsidRPr="00B72A6A">
        <w:rPr>
          <w:rFonts w:ascii="Arial" w:eastAsia="SimSun" w:hAnsi="Arial" w:cs="Arial"/>
          <w:color w:val="auto"/>
          <w:kern w:val="1"/>
          <w:sz w:val="18"/>
          <w:szCs w:val="18"/>
          <w:lang w:eastAsia="hi-IN" w:bidi="hi-IN"/>
        </w:rPr>
        <w:t>,</w:t>
      </w:r>
      <w:bookmarkEnd w:id="0"/>
      <w:r w:rsidR="00FC5D14" w:rsidRPr="00FC5D14">
        <w:rPr>
          <w:rFonts w:ascii="Arial" w:eastAsia="SimSun" w:hAnsi="Arial" w:cs="Arial"/>
          <w:b/>
          <w:bCs/>
          <w:color w:val="auto"/>
          <w:kern w:val="1"/>
          <w:sz w:val="18"/>
          <w:szCs w:val="18"/>
          <w:lang w:eastAsia="hi-IN" w:bidi="hi-IN"/>
        </w:rPr>
        <w:t xml:space="preserve"> </w:t>
      </w:r>
      <w:r w:rsidR="00FC5D14" w:rsidRPr="00FC5D14">
        <w:rPr>
          <w:rFonts w:ascii="Arial" w:eastAsia="SimSun" w:hAnsi="Arial" w:cs="Arial"/>
          <w:color w:val="auto"/>
          <w:kern w:val="1"/>
          <w:sz w:val="18"/>
          <w:szCs w:val="18"/>
          <w:lang w:eastAsia="hi-IN" w:bidi="hi-IN"/>
        </w:rPr>
        <w:t>realizowanego w ramach Działania 6.7 Edukacja przedszkolna, ogólna oraz kształcenie zawodowe, Priorytet 6: Fundusze europejskie dla Wielkopolski o silniejszym wymiarze społecznym (EFS+) współfinansowanego przez Unię Europejską w ramach Programu Regionalnego Fundusze Europejskie dla Wielkopolski 2021-2027</w:t>
      </w:r>
    </w:p>
    <w:p w14:paraId="23612482" w14:textId="77777777" w:rsidR="00E4344D" w:rsidRPr="00E27DBA" w:rsidRDefault="00E4344D" w:rsidP="00E27DBA">
      <w:pPr>
        <w:autoSpaceDE w:val="0"/>
        <w:autoSpaceDN w:val="0"/>
        <w:adjustRightInd w:val="0"/>
        <w:spacing w:after="0" w:line="360" w:lineRule="auto"/>
        <w:ind w:left="0" w:firstLine="0"/>
        <w:rPr>
          <w:rFonts w:ascii="Arial" w:eastAsia="SimSun" w:hAnsi="Arial" w:cs="Arial"/>
          <w:b/>
          <w:color w:val="auto"/>
          <w:spacing w:val="3"/>
          <w:kern w:val="1"/>
          <w:sz w:val="18"/>
          <w:szCs w:val="18"/>
          <w:lang w:eastAsia="hi-IN" w:bidi="hi-IN"/>
        </w:rPr>
      </w:pPr>
    </w:p>
    <w:tbl>
      <w:tblPr>
        <w:tblW w:w="10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405"/>
        <w:gridCol w:w="7938"/>
      </w:tblGrid>
      <w:tr w:rsidR="00E27DBA" w:rsidRPr="00E27DBA" w14:paraId="46842959" w14:textId="77777777" w:rsidTr="006F7EF7">
        <w:trPr>
          <w:trHeight w:val="340"/>
        </w:trPr>
        <w:tc>
          <w:tcPr>
            <w:tcW w:w="2405" w:type="dxa"/>
            <w:shd w:val="clear" w:color="auto" w:fill="D9D9D9" w:themeFill="background1" w:themeFillShade="D9"/>
            <w:vAlign w:val="center"/>
          </w:tcPr>
          <w:p w14:paraId="510AA368" w14:textId="731B5424" w:rsidR="00E27DBA" w:rsidRPr="00E27DBA" w:rsidRDefault="00E27DBA" w:rsidP="00E27DBA">
            <w:pPr>
              <w:widowControl w:val="0"/>
              <w:suppressAutoHyphens/>
              <w:spacing w:after="0" w:line="240" w:lineRule="auto"/>
              <w:ind w:left="0" w:firstLine="0"/>
              <w:jc w:val="left"/>
              <w:rPr>
                <w:rFonts w:ascii="Arial" w:eastAsia="SimSun" w:hAnsi="Arial" w:cs="Arial"/>
                <w:b/>
                <w:color w:val="auto"/>
                <w:kern w:val="1"/>
                <w:sz w:val="18"/>
                <w:szCs w:val="18"/>
                <w:lang w:eastAsia="hi-IN" w:bidi="hi-IN"/>
              </w:rPr>
            </w:pPr>
            <w:r w:rsidRPr="00E27DBA">
              <w:rPr>
                <w:rFonts w:ascii="Arial" w:eastAsia="SimSun" w:hAnsi="Arial" w:cs="Arial"/>
                <w:b/>
                <w:color w:val="auto"/>
                <w:kern w:val="1"/>
                <w:sz w:val="18"/>
                <w:szCs w:val="18"/>
                <w:lang w:eastAsia="hi-IN" w:bidi="hi-IN"/>
              </w:rPr>
              <w:t xml:space="preserve">Imię i nazwisko/Nazwa </w:t>
            </w:r>
            <w:r w:rsidR="005C36CC">
              <w:rPr>
                <w:rFonts w:ascii="Arial" w:eastAsia="SimSun" w:hAnsi="Arial" w:cs="Arial"/>
                <w:b/>
                <w:color w:val="auto"/>
                <w:kern w:val="1"/>
                <w:sz w:val="18"/>
                <w:szCs w:val="18"/>
                <w:lang w:eastAsia="hi-IN" w:bidi="hi-IN"/>
              </w:rPr>
              <w:t>Oferenta</w:t>
            </w:r>
          </w:p>
        </w:tc>
        <w:tc>
          <w:tcPr>
            <w:tcW w:w="7938" w:type="dxa"/>
            <w:vAlign w:val="center"/>
          </w:tcPr>
          <w:p w14:paraId="34E8F5BC" w14:textId="77777777" w:rsidR="00E27DBA" w:rsidRDefault="00E27DBA" w:rsidP="00E27DBA">
            <w:pPr>
              <w:widowControl w:val="0"/>
              <w:suppressAutoHyphens/>
              <w:spacing w:after="0" w:line="240" w:lineRule="auto"/>
              <w:ind w:left="0" w:firstLine="0"/>
              <w:jc w:val="left"/>
              <w:rPr>
                <w:rFonts w:ascii="Arial" w:eastAsia="SimSun" w:hAnsi="Arial" w:cs="Arial"/>
                <w:color w:val="auto"/>
                <w:kern w:val="1"/>
                <w:sz w:val="18"/>
                <w:szCs w:val="18"/>
                <w:lang w:eastAsia="hi-IN" w:bidi="hi-IN"/>
              </w:rPr>
            </w:pPr>
          </w:p>
          <w:p w14:paraId="62E8B869" w14:textId="77777777" w:rsidR="006F7EF7" w:rsidRDefault="006F7EF7" w:rsidP="00E27DBA">
            <w:pPr>
              <w:widowControl w:val="0"/>
              <w:suppressAutoHyphens/>
              <w:spacing w:after="0" w:line="240" w:lineRule="auto"/>
              <w:ind w:left="0" w:firstLine="0"/>
              <w:jc w:val="left"/>
              <w:rPr>
                <w:rFonts w:ascii="Arial" w:eastAsia="SimSun" w:hAnsi="Arial" w:cs="Arial"/>
                <w:color w:val="auto"/>
                <w:kern w:val="1"/>
                <w:sz w:val="18"/>
                <w:szCs w:val="18"/>
                <w:lang w:eastAsia="hi-IN" w:bidi="hi-IN"/>
              </w:rPr>
            </w:pPr>
          </w:p>
          <w:p w14:paraId="202BAC78" w14:textId="682808DB" w:rsidR="006F7EF7" w:rsidRPr="00E27DBA" w:rsidRDefault="006F7EF7" w:rsidP="00E27DBA">
            <w:pPr>
              <w:widowControl w:val="0"/>
              <w:suppressAutoHyphens/>
              <w:spacing w:after="0" w:line="240" w:lineRule="auto"/>
              <w:ind w:left="0" w:firstLine="0"/>
              <w:jc w:val="left"/>
              <w:rPr>
                <w:rFonts w:ascii="Arial" w:eastAsia="SimSun" w:hAnsi="Arial" w:cs="Arial"/>
                <w:color w:val="auto"/>
                <w:kern w:val="1"/>
                <w:sz w:val="18"/>
                <w:szCs w:val="18"/>
                <w:lang w:eastAsia="hi-IN" w:bidi="hi-IN"/>
              </w:rPr>
            </w:pPr>
          </w:p>
        </w:tc>
      </w:tr>
      <w:tr w:rsidR="00E27DBA" w:rsidRPr="00E27DBA" w14:paraId="0462EE4B" w14:textId="77777777" w:rsidTr="006F7EF7">
        <w:trPr>
          <w:trHeight w:val="340"/>
        </w:trPr>
        <w:tc>
          <w:tcPr>
            <w:tcW w:w="2405" w:type="dxa"/>
            <w:shd w:val="clear" w:color="auto" w:fill="D9D9D9" w:themeFill="background1" w:themeFillShade="D9"/>
            <w:vAlign w:val="center"/>
          </w:tcPr>
          <w:p w14:paraId="5733062F" w14:textId="77777777" w:rsidR="00E27DBA" w:rsidRPr="00E27DBA" w:rsidRDefault="00E27DBA" w:rsidP="00E27DBA">
            <w:pPr>
              <w:widowControl w:val="0"/>
              <w:suppressAutoHyphens/>
              <w:spacing w:after="0" w:line="240" w:lineRule="auto"/>
              <w:ind w:left="0" w:firstLine="0"/>
              <w:jc w:val="left"/>
              <w:rPr>
                <w:rFonts w:ascii="Arial" w:eastAsia="SimSun" w:hAnsi="Arial" w:cs="Arial"/>
                <w:b/>
                <w:color w:val="auto"/>
                <w:kern w:val="1"/>
                <w:sz w:val="18"/>
                <w:szCs w:val="18"/>
                <w:lang w:eastAsia="hi-IN" w:bidi="hi-IN"/>
              </w:rPr>
            </w:pPr>
            <w:r w:rsidRPr="00E27DBA">
              <w:rPr>
                <w:rFonts w:ascii="Arial" w:eastAsia="SimSun" w:hAnsi="Arial" w:cs="Arial"/>
                <w:b/>
                <w:color w:val="auto"/>
                <w:kern w:val="1"/>
                <w:sz w:val="18"/>
                <w:szCs w:val="18"/>
                <w:lang w:eastAsia="hi-IN" w:bidi="hi-IN"/>
              </w:rPr>
              <w:t>Adres:</w:t>
            </w:r>
          </w:p>
        </w:tc>
        <w:tc>
          <w:tcPr>
            <w:tcW w:w="7938" w:type="dxa"/>
            <w:vAlign w:val="center"/>
          </w:tcPr>
          <w:p w14:paraId="763CEBF2" w14:textId="77777777" w:rsidR="00E27DBA" w:rsidRDefault="00E27DBA" w:rsidP="00E27DBA">
            <w:pPr>
              <w:widowControl w:val="0"/>
              <w:suppressAutoHyphens/>
              <w:spacing w:after="0" w:line="240" w:lineRule="auto"/>
              <w:ind w:left="0" w:firstLine="0"/>
              <w:jc w:val="left"/>
              <w:rPr>
                <w:rFonts w:ascii="Arial" w:eastAsia="SimSun" w:hAnsi="Arial" w:cs="Arial"/>
                <w:color w:val="auto"/>
                <w:kern w:val="1"/>
                <w:sz w:val="18"/>
                <w:szCs w:val="18"/>
                <w:lang w:eastAsia="hi-IN" w:bidi="hi-IN"/>
              </w:rPr>
            </w:pPr>
          </w:p>
          <w:p w14:paraId="5B812485" w14:textId="14F781D8" w:rsidR="006F7EF7" w:rsidRPr="00E27DBA" w:rsidRDefault="006F7EF7" w:rsidP="00E27DBA">
            <w:pPr>
              <w:widowControl w:val="0"/>
              <w:suppressAutoHyphens/>
              <w:spacing w:after="0" w:line="240" w:lineRule="auto"/>
              <w:ind w:left="0" w:firstLine="0"/>
              <w:jc w:val="left"/>
              <w:rPr>
                <w:rFonts w:ascii="Arial" w:eastAsia="SimSun" w:hAnsi="Arial" w:cs="Arial"/>
                <w:color w:val="auto"/>
                <w:kern w:val="1"/>
                <w:sz w:val="18"/>
                <w:szCs w:val="18"/>
                <w:lang w:eastAsia="hi-IN" w:bidi="hi-IN"/>
              </w:rPr>
            </w:pPr>
          </w:p>
        </w:tc>
      </w:tr>
      <w:tr w:rsidR="00E27DBA" w:rsidRPr="00E27DBA" w14:paraId="1B369974" w14:textId="77777777" w:rsidTr="006F7EF7">
        <w:trPr>
          <w:trHeight w:val="340"/>
        </w:trPr>
        <w:tc>
          <w:tcPr>
            <w:tcW w:w="2405" w:type="dxa"/>
            <w:shd w:val="clear" w:color="auto" w:fill="D9D9D9" w:themeFill="background1" w:themeFillShade="D9"/>
            <w:vAlign w:val="center"/>
          </w:tcPr>
          <w:p w14:paraId="625C5CE8" w14:textId="77777777" w:rsidR="00E27DBA" w:rsidRPr="00E27DBA" w:rsidRDefault="00E27DBA" w:rsidP="00E27DBA">
            <w:pPr>
              <w:widowControl w:val="0"/>
              <w:suppressAutoHyphens/>
              <w:spacing w:after="0" w:line="240" w:lineRule="auto"/>
              <w:ind w:left="0" w:firstLine="0"/>
              <w:jc w:val="left"/>
              <w:rPr>
                <w:rFonts w:ascii="Arial" w:eastAsia="SimSun" w:hAnsi="Arial" w:cs="Arial"/>
                <w:b/>
                <w:color w:val="auto"/>
                <w:kern w:val="1"/>
                <w:sz w:val="18"/>
                <w:szCs w:val="18"/>
                <w:lang w:eastAsia="hi-IN" w:bidi="hi-IN"/>
              </w:rPr>
            </w:pPr>
            <w:r w:rsidRPr="00E27DBA">
              <w:rPr>
                <w:rFonts w:ascii="Arial" w:eastAsia="SimSun" w:hAnsi="Arial" w:cs="Arial"/>
                <w:b/>
                <w:color w:val="auto"/>
                <w:kern w:val="1"/>
                <w:sz w:val="18"/>
                <w:szCs w:val="18"/>
                <w:lang w:eastAsia="hi-IN" w:bidi="hi-IN"/>
              </w:rPr>
              <w:t>Telefon:</w:t>
            </w:r>
          </w:p>
        </w:tc>
        <w:tc>
          <w:tcPr>
            <w:tcW w:w="7938" w:type="dxa"/>
            <w:vAlign w:val="center"/>
          </w:tcPr>
          <w:p w14:paraId="6DA24767" w14:textId="77777777" w:rsidR="00E27DBA" w:rsidRDefault="00E27DBA" w:rsidP="00E27DBA">
            <w:pPr>
              <w:widowControl w:val="0"/>
              <w:suppressAutoHyphens/>
              <w:spacing w:after="0" w:line="240" w:lineRule="auto"/>
              <w:ind w:left="0" w:firstLine="0"/>
              <w:jc w:val="left"/>
              <w:rPr>
                <w:rFonts w:ascii="Arial" w:eastAsia="SimSun" w:hAnsi="Arial" w:cs="Arial"/>
                <w:color w:val="auto"/>
                <w:kern w:val="1"/>
                <w:sz w:val="18"/>
                <w:szCs w:val="18"/>
                <w:lang w:eastAsia="hi-IN" w:bidi="hi-IN"/>
              </w:rPr>
            </w:pPr>
          </w:p>
          <w:p w14:paraId="0C6509D3" w14:textId="1A3490C3" w:rsidR="006F7EF7" w:rsidRPr="00E27DBA" w:rsidRDefault="006F7EF7" w:rsidP="00E27DBA">
            <w:pPr>
              <w:widowControl w:val="0"/>
              <w:suppressAutoHyphens/>
              <w:spacing w:after="0" w:line="240" w:lineRule="auto"/>
              <w:ind w:left="0" w:firstLine="0"/>
              <w:jc w:val="left"/>
              <w:rPr>
                <w:rFonts w:ascii="Arial" w:eastAsia="SimSun" w:hAnsi="Arial" w:cs="Arial"/>
                <w:color w:val="auto"/>
                <w:kern w:val="1"/>
                <w:sz w:val="18"/>
                <w:szCs w:val="18"/>
                <w:lang w:eastAsia="hi-IN" w:bidi="hi-IN"/>
              </w:rPr>
            </w:pPr>
          </w:p>
        </w:tc>
      </w:tr>
      <w:tr w:rsidR="00E27DBA" w:rsidRPr="00E27DBA" w14:paraId="06C0AD89" w14:textId="77777777" w:rsidTr="006F7EF7">
        <w:trPr>
          <w:trHeight w:val="340"/>
        </w:trPr>
        <w:tc>
          <w:tcPr>
            <w:tcW w:w="2405" w:type="dxa"/>
            <w:shd w:val="clear" w:color="auto" w:fill="D9D9D9" w:themeFill="background1" w:themeFillShade="D9"/>
            <w:vAlign w:val="center"/>
          </w:tcPr>
          <w:p w14:paraId="18A9BAA7" w14:textId="77777777" w:rsidR="00E27DBA" w:rsidRPr="00E27DBA" w:rsidRDefault="00E27DBA" w:rsidP="00E27DBA">
            <w:pPr>
              <w:widowControl w:val="0"/>
              <w:suppressAutoHyphens/>
              <w:spacing w:after="0" w:line="240" w:lineRule="auto"/>
              <w:ind w:left="0" w:firstLine="0"/>
              <w:jc w:val="left"/>
              <w:rPr>
                <w:rFonts w:ascii="Arial" w:eastAsia="SimSun" w:hAnsi="Arial" w:cs="Arial"/>
                <w:b/>
                <w:color w:val="auto"/>
                <w:kern w:val="1"/>
                <w:sz w:val="18"/>
                <w:szCs w:val="18"/>
                <w:lang w:eastAsia="hi-IN" w:bidi="hi-IN"/>
              </w:rPr>
            </w:pPr>
            <w:r w:rsidRPr="00E27DBA">
              <w:rPr>
                <w:rFonts w:ascii="Arial" w:eastAsia="SimSun" w:hAnsi="Arial" w:cs="Arial"/>
                <w:b/>
                <w:color w:val="auto"/>
                <w:kern w:val="1"/>
                <w:sz w:val="18"/>
                <w:szCs w:val="18"/>
                <w:lang w:eastAsia="hi-IN" w:bidi="hi-IN"/>
              </w:rPr>
              <w:t>E-mail:</w:t>
            </w:r>
          </w:p>
        </w:tc>
        <w:tc>
          <w:tcPr>
            <w:tcW w:w="7938" w:type="dxa"/>
            <w:vAlign w:val="center"/>
          </w:tcPr>
          <w:p w14:paraId="06E1ED71" w14:textId="77777777" w:rsidR="00E27DBA" w:rsidRDefault="00E27DBA" w:rsidP="00E27DBA">
            <w:pPr>
              <w:widowControl w:val="0"/>
              <w:suppressAutoHyphens/>
              <w:spacing w:after="0" w:line="240" w:lineRule="auto"/>
              <w:ind w:left="0" w:firstLine="0"/>
              <w:jc w:val="left"/>
              <w:rPr>
                <w:rFonts w:ascii="Arial" w:eastAsia="SimSun" w:hAnsi="Arial" w:cs="Arial"/>
                <w:color w:val="auto"/>
                <w:kern w:val="1"/>
                <w:sz w:val="18"/>
                <w:szCs w:val="18"/>
                <w:lang w:eastAsia="hi-IN" w:bidi="hi-IN"/>
              </w:rPr>
            </w:pPr>
          </w:p>
          <w:p w14:paraId="426A6565" w14:textId="059A2DF6" w:rsidR="006F7EF7" w:rsidRPr="00E27DBA" w:rsidRDefault="006F7EF7" w:rsidP="00E27DBA">
            <w:pPr>
              <w:widowControl w:val="0"/>
              <w:suppressAutoHyphens/>
              <w:spacing w:after="0" w:line="240" w:lineRule="auto"/>
              <w:ind w:left="0" w:firstLine="0"/>
              <w:jc w:val="left"/>
              <w:rPr>
                <w:rFonts w:ascii="Arial" w:eastAsia="SimSun" w:hAnsi="Arial" w:cs="Arial"/>
                <w:color w:val="auto"/>
                <w:kern w:val="1"/>
                <w:sz w:val="18"/>
                <w:szCs w:val="18"/>
                <w:lang w:eastAsia="hi-IN" w:bidi="hi-IN"/>
              </w:rPr>
            </w:pPr>
          </w:p>
        </w:tc>
      </w:tr>
      <w:tr w:rsidR="00E27DBA" w:rsidRPr="00E27DBA" w14:paraId="669ADF41" w14:textId="77777777" w:rsidTr="006F7EF7">
        <w:trPr>
          <w:trHeight w:val="340"/>
        </w:trPr>
        <w:tc>
          <w:tcPr>
            <w:tcW w:w="2405" w:type="dxa"/>
            <w:shd w:val="clear" w:color="auto" w:fill="D9D9D9" w:themeFill="background1" w:themeFillShade="D9"/>
            <w:vAlign w:val="center"/>
          </w:tcPr>
          <w:p w14:paraId="28CE0C14" w14:textId="77777777" w:rsidR="00E27DBA" w:rsidRPr="00E27DBA" w:rsidRDefault="00E27DBA" w:rsidP="00E27DBA">
            <w:pPr>
              <w:widowControl w:val="0"/>
              <w:suppressAutoHyphens/>
              <w:spacing w:after="0" w:line="240" w:lineRule="auto"/>
              <w:ind w:left="0" w:firstLine="0"/>
              <w:jc w:val="left"/>
              <w:rPr>
                <w:rFonts w:ascii="Arial" w:eastAsia="SimSun" w:hAnsi="Arial" w:cs="Arial"/>
                <w:b/>
                <w:color w:val="auto"/>
                <w:kern w:val="1"/>
                <w:sz w:val="18"/>
                <w:szCs w:val="18"/>
                <w:lang w:eastAsia="hi-IN" w:bidi="hi-IN"/>
              </w:rPr>
            </w:pPr>
            <w:r w:rsidRPr="00E27DBA">
              <w:rPr>
                <w:rFonts w:ascii="Arial" w:eastAsia="SimSun" w:hAnsi="Arial" w:cs="Arial"/>
                <w:b/>
                <w:color w:val="auto"/>
                <w:kern w:val="1"/>
                <w:sz w:val="18"/>
                <w:szCs w:val="18"/>
                <w:lang w:val="sv-SE" w:eastAsia="hi-IN" w:bidi="hi-IN"/>
              </w:rPr>
              <w:t>PESEL</w:t>
            </w:r>
            <w:r w:rsidRPr="00E27DBA">
              <w:rPr>
                <w:rFonts w:ascii="Arial" w:eastAsia="SimSun" w:hAnsi="Arial" w:cs="Arial"/>
                <w:b/>
                <w:color w:val="auto"/>
                <w:kern w:val="1"/>
                <w:sz w:val="18"/>
                <w:szCs w:val="18"/>
                <w:lang w:eastAsia="hi-IN" w:bidi="hi-IN"/>
              </w:rPr>
              <w:t>*:</w:t>
            </w:r>
          </w:p>
        </w:tc>
        <w:tc>
          <w:tcPr>
            <w:tcW w:w="7938" w:type="dxa"/>
            <w:vAlign w:val="center"/>
          </w:tcPr>
          <w:p w14:paraId="64357A38" w14:textId="77777777" w:rsidR="00E27DBA" w:rsidRDefault="00E27DBA" w:rsidP="00E27DBA">
            <w:pPr>
              <w:widowControl w:val="0"/>
              <w:suppressAutoHyphens/>
              <w:spacing w:after="0" w:line="240" w:lineRule="auto"/>
              <w:ind w:left="0" w:firstLine="0"/>
              <w:jc w:val="left"/>
              <w:rPr>
                <w:rFonts w:ascii="Arial" w:eastAsia="SimSun" w:hAnsi="Arial" w:cs="Arial"/>
                <w:color w:val="auto"/>
                <w:kern w:val="1"/>
                <w:sz w:val="18"/>
                <w:szCs w:val="18"/>
                <w:lang w:eastAsia="hi-IN" w:bidi="hi-IN"/>
              </w:rPr>
            </w:pPr>
          </w:p>
          <w:p w14:paraId="03B234A9" w14:textId="245ECEEF" w:rsidR="006F7EF7" w:rsidRPr="00E27DBA" w:rsidRDefault="006F7EF7" w:rsidP="00E27DBA">
            <w:pPr>
              <w:widowControl w:val="0"/>
              <w:suppressAutoHyphens/>
              <w:spacing w:after="0" w:line="240" w:lineRule="auto"/>
              <w:ind w:left="0" w:firstLine="0"/>
              <w:jc w:val="left"/>
              <w:rPr>
                <w:rFonts w:ascii="Arial" w:eastAsia="SimSun" w:hAnsi="Arial" w:cs="Arial"/>
                <w:color w:val="auto"/>
                <w:kern w:val="1"/>
                <w:sz w:val="18"/>
                <w:szCs w:val="18"/>
                <w:lang w:eastAsia="hi-IN" w:bidi="hi-IN"/>
              </w:rPr>
            </w:pPr>
          </w:p>
        </w:tc>
      </w:tr>
      <w:tr w:rsidR="00E27DBA" w:rsidRPr="00E27DBA" w14:paraId="694A7A86" w14:textId="77777777" w:rsidTr="006F7EF7">
        <w:trPr>
          <w:trHeight w:val="340"/>
        </w:trPr>
        <w:tc>
          <w:tcPr>
            <w:tcW w:w="2405" w:type="dxa"/>
            <w:shd w:val="clear" w:color="auto" w:fill="D9D9D9" w:themeFill="background1" w:themeFillShade="D9"/>
            <w:vAlign w:val="center"/>
          </w:tcPr>
          <w:p w14:paraId="5E73B2BA" w14:textId="77777777" w:rsidR="00E27DBA" w:rsidRPr="00E27DBA" w:rsidRDefault="00E27DBA" w:rsidP="00E27DBA">
            <w:pPr>
              <w:widowControl w:val="0"/>
              <w:suppressAutoHyphens/>
              <w:spacing w:after="0" w:line="240" w:lineRule="auto"/>
              <w:ind w:left="0" w:firstLine="0"/>
              <w:jc w:val="left"/>
              <w:rPr>
                <w:rFonts w:ascii="Arial" w:eastAsia="SimSun" w:hAnsi="Arial" w:cs="Arial"/>
                <w:b/>
                <w:color w:val="auto"/>
                <w:kern w:val="1"/>
                <w:sz w:val="18"/>
                <w:szCs w:val="18"/>
                <w:lang w:eastAsia="hi-IN" w:bidi="hi-IN"/>
              </w:rPr>
            </w:pPr>
            <w:r w:rsidRPr="00E27DBA">
              <w:rPr>
                <w:rFonts w:ascii="Arial" w:eastAsia="SimSun" w:hAnsi="Arial" w:cs="Arial"/>
                <w:b/>
                <w:color w:val="auto"/>
                <w:kern w:val="1"/>
                <w:sz w:val="18"/>
                <w:szCs w:val="18"/>
                <w:lang w:eastAsia="hi-IN" w:bidi="hi-IN"/>
              </w:rPr>
              <w:t>NIP*:</w:t>
            </w:r>
          </w:p>
        </w:tc>
        <w:tc>
          <w:tcPr>
            <w:tcW w:w="7938" w:type="dxa"/>
            <w:vAlign w:val="center"/>
          </w:tcPr>
          <w:p w14:paraId="490281C1" w14:textId="77777777" w:rsidR="00E27DBA" w:rsidRDefault="00E27DBA" w:rsidP="00E27DBA">
            <w:pPr>
              <w:widowControl w:val="0"/>
              <w:suppressAutoHyphens/>
              <w:spacing w:after="0" w:line="240" w:lineRule="auto"/>
              <w:ind w:left="0" w:firstLine="0"/>
              <w:jc w:val="left"/>
              <w:rPr>
                <w:rFonts w:ascii="Arial" w:eastAsia="SimSun" w:hAnsi="Arial" w:cs="Arial"/>
                <w:color w:val="auto"/>
                <w:kern w:val="1"/>
                <w:sz w:val="18"/>
                <w:szCs w:val="18"/>
                <w:lang w:eastAsia="hi-IN" w:bidi="hi-IN"/>
              </w:rPr>
            </w:pPr>
          </w:p>
          <w:p w14:paraId="179C7BEA" w14:textId="729E968D" w:rsidR="006F7EF7" w:rsidRPr="00E27DBA" w:rsidRDefault="006F7EF7" w:rsidP="00E27DBA">
            <w:pPr>
              <w:widowControl w:val="0"/>
              <w:suppressAutoHyphens/>
              <w:spacing w:after="0" w:line="240" w:lineRule="auto"/>
              <w:ind w:left="0" w:firstLine="0"/>
              <w:jc w:val="left"/>
              <w:rPr>
                <w:rFonts w:ascii="Arial" w:eastAsia="SimSun" w:hAnsi="Arial" w:cs="Arial"/>
                <w:color w:val="auto"/>
                <w:kern w:val="1"/>
                <w:sz w:val="18"/>
                <w:szCs w:val="18"/>
                <w:lang w:eastAsia="hi-IN" w:bidi="hi-IN"/>
              </w:rPr>
            </w:pPr>
          </w:p>
        </w:tc>
      </w:tr>
      <w:tr w:rsidR="00E27DBA" w:rsidRPr="00E27DBA" w14:paraId="4413D015" w14:textId="77777777" w:rsidTr="006F7EF7">
        <w:trPr>
          <w:trHeight w:val="340"/>
        </w:trPr>
        <w:tc>
          <w:tcPr>
            <w:tcW w:w="2405" w:type="dxa"/>
            <w:shd w:val="clear" w:color="auto" w:fill="D9D9D9" w:themeFill="background1" w:themeFillShade="D9"/>
            <w:vAlign w:val="center"/>
          </w:tcPr>
          <w:p w14:paraId="694B618F" w14:textId="77777777" w:rsidR="00E27DBA" w:rsidRPr="00E27DBA" w:rsidRDefault="00E27DBA" w:rsidP="00E27DBA">
            <w:pPr>
              <w:widowControl w:val="0"/>
              <w:suppressAutoHyphens/>
              <w:spacing w:after="0" w:line="240" w:lineRule="auto"/>
              <w:ind w:left="0" w:firstLine="0"/>
              <w:jc w:val="left"/>
              <w:rPr>
                <w:rFonts w:ascii="Arial" w:eastAsia="SimSun" w:hAnsi="Arial" w:cs="Arial"/>
                <w:b/>
                <w:color w:val="auto"/>
                <w:kern w:val="1"/>
                <w:sz w:val="18"/>
                <w:szCs w:val="18"/>
                <w:lang w:eastAsia="hi-IN" w:bidi="hi-IN"/>
              </w:rPr>
            </w:pPr>
            <w:r w:rsidRPr="00E27DBA">
              <w:rPr>
                <w:rFonts w:ascii="Arial" w:eastAsia="SimSun" w:hAnsi="Arial" w:cs="Arial"/>
                <w:b/>
                <w:color w:val="auto"/>
                <w:kern w:val="1"/>
                <w:sz w:val="18"/>
                <w:szCs w:val="18"/>
                <w:lang w:eastAsia="hi-IN" w:bidi="hi-IN"/>
              </w:rPr>
              <w:t>REGON*:</w:t>
            </w:r>
          </w:p>
        </w:tc>
        <w:tc>
          <w:tcPr>
            <w:tcW w:w="7938" w:type="dxa"/>
            <w:vAlign w:val="center"/>
          </w:tcPr>
          <w:p w14:paraId="170145A0" w14:textId="77777777" w:rsidR="00E27DBA" w:rsidRDefault="00E27DBA" w:rsidP="00E27DBA">
            <w:pPr>
              <w:widowControl w:val="0"/>
              <w:suppressAutoHyphens/>
              <w:spacing w:after="0" w:line="240" w:lineRule="auto"/>
              <w:ind w:left="0" w:firstLine="0"/>
              <w:jc w:val="left"/>
              <w:rPr>
                <w:rFonts w:ascii="Arial" w:eastAsia="SimSun" w:hAnsi="Arial" w:cs="Arial"/>
                <w:color w:val="auto"/>
                <w:kern w:val="1"/>
                <w:sz w:val="18"/>
                <w:szCs w:val="18"/>
                <w:lang w:eastAsia="hi-IN" w:bidi="hi-IN"/>
              </w:rPr>
            </w:pPr>
          </w:p>
          <w:p w14:paraId="0BEAA6F6" w14:textId="00389D90" w:rsidR="006F7EF7" w:rsidRPr="00E27DBA" w:rsidRDefault="006F7EF7" w:rsidP="00E27DBA">
            <w:pPr>
              <w:widowControl w:val="0"/>
              <w:suppressAutoHyphens/>
              <w:spacing w:after="0" w:line="240" w:lineRule="auto"/>
              <w:ind w:left="0" w:firstLine="0"/>
              <w:jc w:val="left"/>
              <w:rPr>
                <w:rFonts w:ascii="Arial" w:eastAsia="SimSun" w:hAnsi="Arial" w:cs="Arial"/>
                <w:color w:val="auto"/>
                <w:kern w:val="1"/>
                <w:sz w:val="18"/>
                <w:szCs w:val="18"/>
                <w:lang w:eastAsia="hi-IN" w:bidi="hi-IN"/>
              </w:rPr>
            </w:pPr>
          </w:p>
        </w:tc>
      </w:tr>
    </w:tbl>
    <w:p w14:paraId="47228F9E" w14:textId="77777777" w:rsidR="00E27DBA" w:rsidRPr="00E27DBA" w:rsidRDefault="00E27DBA" w:rsidP="00E27DBA">
      <w:pPr>
        <w:widowControl w:val="0"/>
        <w:suppressAutoHyphens/>
        <w:spacing w:after="0" w:line="360" w:lineRule="auto"/>
        <w:ind w:left="0" w:firstLine="0"/>
        <w:jc w:val="left"/>
        <w:rPr>
          <w:rFonts w:ascii="Arial" w:eastAsia="SimSun" w:hAnsi="Arial" w:cs="Arial"/>
          <w:color w:val="auto"/>
          <w:kern w:val="1"/>
          <w:sz w:val="18"/>
          <w:szCs w:val="18"/>
          <w:lang w:eastAsia="hi-IN" w:bidi="hi-IN"/>
        </w:rPr>
      </w:pPr>
    </w:p>
    <w:p w14:paraId="5F94BB01" w14:textId="58C4F8A7" w:rsidR="003663D4" w:rsidRPr="00376033" w:rsidRDefault="00E27DBA" w:rsidP="00E27DBA">
      <w:pPr>
        <w:keepNext/>
        <w:widowControl w:val="0"/>
        <w:suppressAutoHyphens/>
        <w:spacing w:after="0" w:line="360" w:lineRule="auto"/>
        <w:ind w:left="0" w:firstLine="0"/>
        <w:jc w:val="left"/>
        <w:outlineLvl w:val="1"/>
        <w:rPr>
          <w:rFonts w:ascii="Arial" w:eastAsia="SimSun" w:hAnsi="Arial" w:cs="Arial"/>
          <w:bCs/>
          <w:color w:val="auto"/>
          <w:kern w:val="1"/>
          <w:sz w:val="18"/>
          <w:szCs w:val="18"/>
          <w:lang w:eastAsia="hi-IN" w:bidi="hi-IN"/>
        </w:rPr>
      </w:pPr>
      <w:r w:rsidRPr="00E27DBA">
        <w:rPr>
          <w:rFonts w:ascii="Arial" w:eastAsia="SimSun" w:hAnsi="Arial" w:cs="Arial"/>
          <w:bCs/>
          <w:color w:val="auto"/>
          <w:kern w:val="1"/>
          <w:sz w:val="18"/>
          <w:szCs w:val="18"/>
          <w:lang w:eastAsia="hi-IN" w:bidi="hi-IN"/>
        </w:rPr>
        <w:t xml:space="preserve">Ja, niżej podpisany w odpowiedzi na zapytanie ofertowe nr </w:t>
      </w:r>
      <w:r w:rsidR="00745AD9">
        <w:rPr>
          <w:rFonts w:ascii="Arial" w:eastAsia="SimSun" w:hAnsi="Arial" w:cs="Arial"/>
          <w:b/>
          <w:bCs/>
          <w:color w:val="auto"/>
          <w:kern w:val="1"/>
          <w:sz w:val="20"/>
          <w:szCs w:val="20"/>
          <w:lang w:eastAsia="hi-IN" w:bidi="hi-IN"/>
        </w:rPr>
        <w:t>8</w:t>
      </w:r>
      <w:r w:rsidRPr="00E27DBA">
        <w:rPr>
          <w:rFonts w:ascii="Arial" w:eastAsia="SimSun" w:hAnsi="Arial" w:cs="Mangal"/>
          <w:b/>
          <w:bCs/>
          <w:color w:val="auto"/>
          <w:kern w:val="1"/>
          <w:sz w:val="20"/>
          <w:szCs w:val="20"/>
          <w:lang w:eastAsia="hi-IN" w:bidi="hi-IN"/>
        </w:rPr>
        <w:t>/</w:t>
      </w:r>
      <w:r w:rsidR="00376033">
        <w:rPr>
          <w:rFonts w:ascii="Arial" w:eastAsia="SimSun" w:hAnsi="Arial" w:cs="Mangal"/>
          <w:b/>
          <w:bCs/>
          <w:color w:val="auto"/>
          <w:kern w:val="1"/>
          <w:sz w:val="20"/>
          <w:szCs w:val="20"/>
          <w:lang w:eastAsia="hi-IN" w:bidi="hi-IN"/>
        </w:rPr>
        <w:t>SIO</w:t>
      </w:r>
      <w:r w:rsidRPr="00E27DBA">
        <w:rPr>
          <w:rFonts w:ascii="Arial" w:eastAsia="SimSun" w:hAnsi="Arial" w:cs="Mangal"/>
          <w:b/>
          <w:bCs/>
          <w:color w:val="auto"/>
          <w:kern w:val="1"/>
          <w:sz w:val="20"/>
          <w:szCs w:val="20"/>
          <w:lang w:eastAsia="hi-IN" w:bidi="hi-IN"/>
        </w:rPr>
        <w:t>/202</w:t>
      </w:r>
      <w:r w:rsidR="00B72A6A">
        <w:rPr>
          <w:rFonts w:ascii="Arial" w:eastAsia="SimSun" w:hAnsi="Arial" w:cs="Mangal"/>
          <w:b/>
          <w:bCs/>
          <w:color w:val="auto"/>
          <w:kern w:val="1"/>
          <w:sz w:val="20"/>
          <w:szCs w:val="20"/>
          <w:lang w:eastAsia="hi-IN" w:bidi="hi-IN"/>
        </w:rPr>
        <w:t>5</w:t>
      </w:r>
      <w:r w:rsidRPr="00E27DBA">
        <w:rPr>
          <w:rFonts w:ascii="Arial" w:eastAsia="SimSun" w:hAnsi="Arial" w:cs="Mangal"/>
          <w:bCs/>
          <w:color w:val="auto"/>
          <w:kern w:val="1"/>
          <w:sz w:val="20"/>
          <w:szCs w:val="20"/>
          <w:lang w:eastAsia="hi-IN" w:bidi="hi-IN"/>
        </w:rPr>
        <w:t xml:space="preserve"> </w:t>
      </w:r>
      <w:r w:rsidRPr="00E27DBA">
        <w:rPr>
          <w:rFonts w:ascii="Arial" w:eastAsia="SimSun" w:hAnsi="Arial" w:cs="Arial"/>
          <w:bCs/>
          <w:color w:val="auto"/>
          <w:kern w:val="1"/>
          <w:sz w:val="18"/>
          <w:szCs w:val="18"/>
          <w:lang w:eastAsia="hi-IN" w:bidi="hi-IN"/>
        </w:rPr>
        <w:t>oferuję wykonanie zamówienia zgodnie z opisem przedmiotu zamówienia i na warunkach określonych w zapytaniu ofertowym</w:t>
      </w:r>
    </w:p>
    <w:tbl>
      <w:tblPr>
        <w:tblStyle w:val="Tabela-Siatka1"/>
        <w:tblW w:w="15588" w:type="dxa"/>
        <w:tblLook w:val="04A0" w:firstRow="1" w:lastRow="0" w:firstColumn="1" w:lastColumn="0" w:noHBand="0" w:noVBand="1"/>
      </w:tblPr>
      <w:tblGrid>
        <w:gridCol w:w="1129"/>
        <w:gridCol w:w="1985"/>
        <w:gridCol w:w="4394"/>
        <w:gridCol w:w="4111"/>
        <w:gridCol w:w="3969"/>
      </w:tblGrid>
      <w:tr w:rsidR="00376033" w:rsidRPr="00376033" w14:paraId="62B79797" w14:textId="77777777" w:rsidTr="00376033">
        <w:trPr>
          <w:trHeight w:val="992"/>
        </w:trPr>
        <w:tc>
          <w:tcPr>
            <w:tcW w:w="1129" w:type="dxa"/>
            <w:vMerge w:val="restart"/>
            <w:shd w:val="clear" w:color="auto" w:fill="D9D9D9" w:themeFill="background1" w:themeFillShade="D9"/>
          </w:tcPr>
          <w:p w14:paraId="6BC1401C" w14:textId="77777777" w:rsidR="00376033" w:rsidRPr="00376033" w:rsidRDefault="00376033" w:rsidP="00376033">
            <w:pPr>
              <w:spacing w:after="0" w:line="240" w:lineRule="auto"/>
              <w:ind w:left="0" w:firstLine="0"/>
              <w:jc w:val="center"/>
              <w:rPr>
                <w:rFonts w:asciiTheme="minorHAnsi" w:eastAsiaTheme="minorHAnsi" w:hAnsiTheme="minorHAnsi" w:cstheme="minorBidi"/>
                <w:b/>
                <w:color w:val="auto"/>
                <w:sz w:val="22"/>
              </w:rPr>
            </w:pPr>
            <w:r w:rsidRPr="00376033">
              <w:rPr>
                <w:rFonts w:asciiTheme="minorHAnsi" w:eastAsiaTheme="minorHAnsi" w:hAnsiTheme="minorHAnsi" w:cstheme="minorBidi"/>
                <w:b/>
                <w:color w:val="auto"/>
                <w:sz w:val="22"/>
              </w:rPr>
              <w:t>Numer części</w:t>
            </w:r>
          </w:p>
        </w:tc>
        <w:tc>
          <w:tcPr>
            <w:tcW w:w="6379" w:type="dxa"/>
            <w:gridSpan w:val="2"/>
            <w:shd w:val="clear" w:color="auto" w:fill="D9D9D9" w:themeFill="background1" w:themeFillShade="D9"/>
          </w:tcPr>
          <w:p w14:paraId="6FC55466" w14:textId="77777777" w:rsidR="00376033" w:rsidRPr="00376033" w:rsidRDefault="00376033" w:rsidP="00376033">
            <w:pPr>
              <w:spacing w:after="0" w:line="240" w:lineRule="auto"/>
              <w:ind w:left="0" w:firstLine="0"/>
              <w:jc w:val="center"/>
              <w:rPr>
                <w:rFonts w:asciiTheme="minorHAnsi" w:eastAsiaTheme="minorHAnsi" w:hAnsiTheme="minorHAnsi" w:cstheme="minorBidi"/>
                <w:b/>
                <w:color w:val="auto"/>
                <w:sz w:val="22"/>
              </w:rPr>
            </w:pPr>
          </w:p>
          <w:p w14:paraId="0043D25B" w14:textId="77777777" w:rsidR="00376033" w:rsidRPr="00376033" w:rsidRDefault="00376033" w:rsidP="00376033">
            <w:pPr>
              <w:spacing w:after="0" w:line="240" w:lineRule="auto"/>
              <w:ind w:left="0" w:firstLine="0"/>
              <w:jc w:val="center"/>
              <w:rPr>
                <w:rFonts w:asciiTheme="minorHAnsi" w:eastAsiaTheme="minorHAnsi" w:hAnsiTheme="minorHAnsi" w:cstheme="minorBidi"/>
                <w:b/>
                <w:color w:val="auto"/>
                <w:sz w:val="22"/>
              </w:rPr>
            </w:pPr>
            <w:r w:rsidRPr="00376033">
              <w:rPr>
                <w:rFonts w:asciiTheme="minorHAnsi" w:eastAsiaTheme="minorHAnsi" w:hAnsiTheme="minorHAnsi" w:cstheme="minorBidi"/>
                <w:b/>
                <w:color w:val="auto"/>
                <w:sz w:val="22"/>
              </w:rPr>
              <w:t xml:space="preserve">Kryterium nr 1 </w:t>
            </w:r>
          </w:p>
          <w:p w14:paraId="44E9A5EE" w14:textId="77777777" w:rsidR="00376033" w:rsidRPr="00376033" w:rsidRDefault="00376033" w:rsidP="00376033">
            <w:pPr>
              <w:spacing w:after="0" w:line="240" w:lineRule="auto"/>
              <w:ind w:left="0" w:firstLine="0"/>
              <w:jc w:val="center"/>
              <w:rPr>
                <w:rFonts w:asciiTheme="minorHAnsi" w:eastAsiaTheme="minorHAnsi" w:hAnsiTheme="minorHAnsi" w:cstheme="minorBidi"/>
                <w:b/>
                <w:color w:val="auto"/>
                <w:sz w:val="22"/>
              </w:rPr>
            </w:pPr>
            <w:r w:rsidRPr="00376033">
              <w:rPr>
                <w:rFonts w:asciiTheme="minorHAnsi" w:eastAsiaTheme="minorHAnsi" w:hAnsiTheme="minorHAnsi" w:cstheme="minorBidi"/>
                <w:b/>
                <w:color w:val="auto"/>
                <w:sz w:val="22"/>
              </w:rPr>
              <w:t>Cena brutto na dana część</w:t>
            </w:r>
          </w:p>
        </w:tc>
        <w:tc>
          <w:tcPr>
            <w:tcW w:w="4111" w:type="dxa"/>
            <w:vMerge w:val="restart"/>
            <w:shd w:val="clear" w:color="auto" w:fill="D9D9D9" w:themeFill="background1" w:themeFillShade="D9"/>
          </w:tcPr>
          <w:p w14:paraId="528F7021" w14:textId="77777777" w:rsidR="00376033" w:rsidRPr="00376033" w:rsidRDefault="00376033" w:rsidP="00376033">
            <w:pPr>
              <w:spacing w:after="0" w:line="240" w:lineRule="auto"/>
              <w:ind w:left="0" w:firstLine="0"/>
              <w:jc w:val="center"/>
              <w:rPr>
                <w:rFonts w:asciiTheme="minorHAnsi" w:eastAsiaTheme="minorHAnsi" w:hAnsiTheme="minorHAnsi" w:cstheme="minorBidi"/>
                <w:b/>
                <w:color w:val="auto"/>
                <w:sz w:val="22"/>
              </w:rPr>
            </w:pPr>
          </w:p>
          <w:p w14:paraId="63CD93F4" w14:textId="77777777" w:rsidR="00376033" w:rsidRPr="00376033" w:rsidRDefault="00376033" w:rsidP="00376033">
            <w:pPr>
              <w:spacing w:after="0" w:line="240" w:lineRule="auto"/>
              <w:ind w:left="0" w:firstLine="0"/>
              <w:jc w:val="center"/>
              <w:rPr>
                <w:rFonts w:asciiTheme="minorHAnsi" w:eastAsiaTheme="minorHAnsi" w:hAnsiTheme="minorHAnsi" w:cstheme="minorBidi"/>
                <w:b/>
                <w:color w:val="auto"/>
                <w:sz w:val="22"/>
              </w:rPr>
            </w:pPr>
            <w:r w:rsidRPr="00376033">
              <w:rPr>
                <w:rFonts w:asciiTheme="minorHAnsi" w:eastAsiaTheme="minorHAnsi" w:hAnsiTheme="minorHAnsi" w:cstheme="minorBidi"/>
                <w:b/>
                <w:color w:val="auto"/>
                <w:sz w:val="22"/>
              </w:rPr>
              <w:t xml:space="preserve">Kryterium nr 2 </w:t>
            </w:r>
          </w:p>
          <w:p w14:paraId="60B1DC0B" w14:textId="77777777" w:rsidR="00376033" w:rsidRPr="00376033" w:rsidRDefault="00376033" w:rsidP="00376033">
            <w:pPr>
              <w:spacing w:after="0" w:line="240" w:lineRule="auto"/>
              <w:ind w:left="0" w:firstLine="0"/>
              <w:jc w:val="center"/>
              <w:rPr>
                <w:rFonts w:asciiTheme="minorHAnsi" w:eastAsiaTheme="minorHAnsi" w:hAnsiTheme="minorHAnsi" w:cstheme="minorBidi"/>
                <w:b/>
                <w:color w:val="auto"/>
                <w:sz w:val="22"/>
              </w:rPr>
            </w:pPr>
            <w:r w:rsidRPr="00376033">
              <w:rPr>
                <w:rFonts w:asciiTheme="minorHAnsi" w:eastAsiaTheme="minorHAnsi" w:hAnsiTheme="minorHAnsi" w:cstheme="minorBidi"/>
                <w:b/>
                <w:color w:val="auto"/>
                <w:sz w:val="22"/>
              </w:rPr>
              <w:t>Oferowany okres gwarancji (liczbowo)</w:t>
            </w:r>
          </w:p>
        </w:tc>
        <w:tc>
          <w:tcPr>
            <w:tcW w:w="3969" w:type="dxa"/>
            <w:vMerge w:val="restart"/>
            <w:shd w:val="clear" w:color="auto" w:fill="D9D9D9" w:themeFill="background1" w:themeFillShade="D9"/>
          </w:tcPr>
          <w:p w14:paraId="22537B1F" w14:textId="77777777" w:rsidR="00376033" w:rsidRPr="00376033" w:rsidRDefault="00376033" w:rsidP="00376033">
            <w:pPr>
              <w:spacing w:after="0" w:line="240" w:lineRule="auto"/>
              <w:ind w:left="0" w:firstLine="0"/>
              <w:jc w:val="center"/>
              <w:rPr>
                <w:rFonts w:asciiTheme="minorHAnsi" w:eastAsiaTheme="minorHAnsi" w:hAnsiTheme="minorHAnsi" w:cstheme="minorBidi"/>
                <w:b/>
                <w:color w:val="auto"/>
                <w:sz w:val="22"/>
              </w:rPr>
            </w:pPr>
            <w:r w:rsidRPr="00376033">
              <w:rPr>
                <w:rFonts w:asciiTheme="minorHAnsi" w:eastAsiaTheme="minorHAnsi" w:hAnsiTheme="minorHAnsi" w:cstheme="minorBidi"/>
                <w:b/>
                <w:color w:val="auto"/>
                <w:sz w:val="22"/>
              </w:rPr>
              <w:t>Kryterium nr 3</w:t>
            </w:r>
          </w:p>
          <w:p w14:paraId="77A72807" w14:textId="77777777" w:rsidR="00376033" w:rsidRPr="00376033" w:rsidRDefault="00376033" w:rsidP="00376033">
            <w:pPr>
              <w:spacing w:after="0" w:line="240" w:lineRule="auto"/>
              <w:ind w:left="0" w:firstLine="0"/>
              <w:jc w:val="center"/>
              <w:rPr>
                <w:rFonts w:asciiTheme="minorHAnsi" w:eastAsiaTheme="minorHAnsi" w:hAnsiTheme="minorHAnsi" w:cstheme="minorBidi"/>
                <w:b/>
                <w:color w:val="auto"/>
                <w:sz w:val="22"/>
              </w:rPr>
            </w:pPr>
            <w:r w:rsidRPr="00376033">
              <w:rPr>
                <w:rFonts w:asciiTheme="minorHAnsi" w:eastAsiaTheme="minorHAnsi" w:hAnsiTheme="minorHAnsi" w:cstheme="minorBidi"/>
                <w:b/>
                <w:color w:val="auto"/>
                <w:sz w:val="22"/>
              </w:rPr>
              <w:t>Ofertowana termin dostawy (przedział czasowy zgodnie z brzmieniem kryterium)</w:t>
            </w:r>
          </w:p>
        </w:tc>
      </w:tr>
      <w:tr w:rsidR="00376033" w:rsidRPr="00376033" w14:paraId="6F97F1B6" w14:textId="77777777" w:rsidTr="00376033">
        <w:trPr>
          <w:trHeight w:val="297"/>
        </w:trPr>
        <w:tc>
          <w:tcPr>
            <w:tcW w:w="1129" w:type="dxa"/>
            <w:vMerge/>
            <w:shd w:val="clear" w:color="auto" w:fill="D9D9D9" w:themeFill="background1" w:themeFillShade="D9"/>
          </w:tcPr>
          <w:p w14:paraId="383F7038" w14:textId="77777777" w:rsidR="00376033" w:rsidRPr="00376033" w:rsidRDefault="00376033" w:rsidP="00376033">
            <w:pPr>
              <w:spacing w:after="0" w:line="240" w:lineRule="auto"/>
              <w:ind w:left="0" w:firstLine="0"/>
              <w:jc w:val="center"/>
              <w:rPr>
                <w:rFonts w:asciiTheme="minorHAnsi" w:eastAsiaTheme="minorHAnsi" w:hAnsiTheme="minorHAnsi" w:cstheme="minorBidi"/>
                <w:color w:val="auto"/>
                <w:sz w:val="22"/>
              </w:rPr>
            </w:pPr>
          </w:p>
        </w:tc>
        <w:tc>
          <w:tcPr>
            <w:tcW w:w="1985" w:type="dxa"/>
            <w:shd w:val="clear" w:color="auto" w:fill="D9D9D9" w:themeFill="background1" w:themeFillShade="D9"/>
          </w:tcPr>
          <w:p w14:paraId="74C0F18D" w14:textId="77777777" w:rsidR="00376033" w:rsidRPr="00376033" w:rsidRDefault="00376033" w:rsidP="00376033">
            <w:pPr>
              <w:spacing w:after="0" w:line="240" w:lineRule="auto"/>
              <w:ind w:left="0" w:firstLine="0"/>
              <w:jc w:val="center"/>
              <w:rPr>
                <w:rFonts w:asciiTheme="minorHAnsi" w:eastAsiaTheme="minorHAnsi" w:hAnsiTheme="minorHAnsi" w:cstheme="minorBidi"/>
                <w:b/>
                <w:color w:val="auto"/>
                <w:sz w:val="22"/>
              </w:rPr>
            </w:pPr>
            <w:r w:rsidRPr="00376033">
              <w:rPr>
                <w:rFonts w:asciiTheme="minorHAnsi" w:eastAsiaTheme="minorHAnsi" w:hAnsiTheme="minorHAnsi" w:cstheme="minorBidi"/>
                <w:b/>
                <w:color w:val="auto"/>
                <w:sz w:val="22"/>
              </w:rPr>
              <w:t>Liczbowo</w:t>
            </w:r>
          </w:p>
        </w:tc>
        <w:tc>
          <w:tcPr>
            <w:tcW w:w="4394" w:type="dxa"/>
            <w:shd w:val="clear" w:color="auto" w:fill="D9D9D9" w:themeFill="background1" w:themeFillShade="D9"/>
          </w:tcPr>
          <w:p w14:paraId="28FFACEE" w14:textId="77777777" w:rsidR="00376033" w:rsidRPr="00376033" w:rsidRDefault="00376033" w:rsidP="00376033">
            <w:pPr>
              <w:spacing w:after="0" w:line="240" w:lineRule="auto"/>
              <w:ind w:left="0" w:firstLine="0"/>
              <w:jc w:val="center"/>
              <w:rPr>
                <w:rFonts w:asciiTheme="minorHAnsi" w:eastAsiaTheme="minorHAnsi" w:hAnsiTheme="minorHAnsi" w:cstheme="minorBidi"/>
                <w:b/>
                <w:color w:val="auto"/>
                <w:sz w:val="22"/>
              </w:rPr>
            </w:pPr>
            <w:r w:rsidRPr="00376033">
              <w:rPr>
                <w:rFonts w:asciiTheme="minorHAnsi" w:eastAsiaTheme="minorHAnsi" w:hAnsiTheme="minorHAnsi" w:cstheme="minorBidi"/>
                <w:b/>
                <w:color w:val="auto"/>
                <w:sz w:val="22"/>
              </w:rPr>
              <w:t>Słownie</w:t>
            </w:r>
          </w:p>
        </w:tc>
        <w:tc>
          <w:tcPr>
            <w:tcW w:w="4111" w:type="dxa"/>
            <w:vMerge/>
            <w:shd w:val="clear" w:color="auto" w:fill="D9D9D9" w:themeFill="background1" w:themeFillShade="D9"/>
          </w:tcPr>
          <w:p w14:paraId="7399DFEE" w14:textId="77777777" w:rsidR="00376033" w:rsidRPr="00376033" w:rsidRDefault="00376033" w:rsidP="00376033">
            <w:pPr>
              <w:spacing w:after="0" w:line="240" w:lineRule="auto"/>
              <w:ind w:left="0" w:firstLine="0"/>
              <w:jc w:val="center"/>
              <w:rPr>
                <w:rFonts w:asciiTheme="minorHAnsi" w:eastAsiaTheme="minorHAnsi" w:hAnsiTheme="minorHAnsi" w:cstheme="minorBidi"/>
                <w:color w:val="auto"/>
                <w:sz w:val="22"/>
              </w:rPr>
            </w:pPr>
          </w:p>
        </w:tc>
        <w:tc>
          <w:tcPr>
            <w:tcW w:w="3969" w:type="dxa"/>
            <w:vMerge/>
            <w:shd w:val="clear" w:color="auto" w:fill="D9D9D9" w:themeFill="background1" w:themeFillShade="D9"/>
          </w:tcPr>
          <w:p w14:paraId="71309383" w14:textId="77777777" w:rsidR="00376033" w:rsidRPr="00376033" w:rsidRDefault="00376033" w:rsidP="00376033">
            <w:pPr>
              <w:spacing w:after="0" w:line="240" w:lineRule="auto"/>
              <w:ind w:left="0" w:firstLine="0"/>
              <w:jc w:val="center"/>
              <w:rPr>
                <w:rFonts w:asciiTheme="minorHAnsi" w:eastAsiaTheme="minorHAnsi" w:hAnsiTheme="minorHAnsi" w:cstheme="minorBidi"/>
                <w:color w:val="auto"/>
                <w:sz w:val="22"/>
              </w:rPr>
            </w:pPr>
          </w:p>
        </w:tc>
      </w:tr>
      <w:tr w:rsidR="00376033" w:rsidRPr="00376033" w14:paraId="2857BEC6" w14:textId="77777777" w:rsidTr="00376033">
        <w:trPr>
          <w:trHeight w:val="266"/>
        </w:trPr>
        <w:tc>
          <w:tcPr>
            <w:tcW w:w="1129" w:type="dxa"/>
            <w:shd w:val="clear" w:color="auto" w:fill="D9D9D9" w:themeFill="background1" w:themeFillShade="D9"/>
          </w:tcPr>
          <w:p w14:paraId="3320CD54" w14:textId="77777777" w:rsidR="00376033" w:rsidRPr="00376033" w:rsidRDefault="00376033" w:rsidP="00376033">
            <w:pPr>
              <w:spacing w:after="0" w:line="240" w:lineRule="auto"/>
              <w:ind w:left="0" w:firstLine="0"/>
              <w:jc w:val="left"/>
              <w:rPr>
                <w:rFonts w:asciiTheme="minorHAnsi" w:eastAsiaTheme="minorHAnsi" w:hAnsiTheme="minorHAnsi" w:cstheme="minorBidi"/>
                <w:color w:val="auto"/>
                <w:sz w:val="22"/>
              </w:rPr>
            </w:pPr>
            <w:r w:rsidRPr="00376033">
              <w:rPr>
                <w:rFonts w:asciiTheme="minorHAnsi" w:eastAsiaTheme="minorHAnsi" w:hAnsiTheme="minorHAnsi" w:cstheme="minorBidi"/>
                <w:color w:val="auto"/>
                <w:sz w:val="22"/>
              </w:rPr>
              <w:t>Część 1</w:t>
            </w:r>
          </w:p>
        </w:tc>
        <w:tc>
          <w:tcPr>
            <w:tcW w:w="1985" w:type="dxa"/>
            <w:shd w:val="clear" w:color="auto" w:fill="FFFFFF" w:themeFill="background1"/>
          </w:tcPr>
          <w:p w14:paraId="0C71CCE3" w14:textId="77777777" w:rsidR="00376033" w:rsidRPr="00376033" w:rsidRDefault="00376033" w:rsidP="00376033">
            <w:pPr>
              <w:spacing w:after="0" w:line="240" w:lineRule="auto"/>
              <w:ind w:left="0" w:firstLine="0"/>
              <w:jc w:val="left"/>
              <w:rPr>
                <w:rFonts w:asciiTheme="minorHAnsi" w:eastAsiaTheme="minorHAnsi" w:hAnsiTheme="minorHAnsi" w:cstheme="minorBidi"/>
                <w:color w:val="auto"/>
                <w:sz w:val="22"/>
              </w:rPr>
            </w:pPr>
          </w:p>
        </w:tc>
        <w:tc>
          <w:tcPr>
            <w:tcW w:w="4394" w:type="dxa"/>
            <w:shd w:val="clear" w:color="auto" w:fill="FFFFFF" w:themeFill="background1"/>
          </w:tcPr>
          <w:p w14:paraId="04CDCAE1" w14:textId="77777777" w:rsidR="00376033" w:rsidRPr="00376033" w:rsidRDefault="00376033" w:rsidP="00376033">
            <w:pPr>
              <w:spacing w:after="0" w:line="240" w:lineRule="auto"/>
              <w:ind w:left="0" w:firstLine="0"/>
              <w:jc w:val="left"/>
              <w:rPr>
                <w:rFonts w:asciiTheme="minorHAnsi" w:eastAsiaTheme="minorHAnsi" w:hAnsiTheme="minorHAnsi" w:cstheme="minorBidi"/>
                <w:color w:val="auto"/>
                <w:sz w:val="22"/>
              </w:rPr>
            </w:pPr>
          </w:p>
        </w:tc>
        <w:tc>
          <w:tcPr>
            <w:tcW w:w="4111" w:type="dxa"/>
            <w:shd w:val="clear" w:color="auto" w:fill="FFFFFF" w:themeFill="background1"/>
          </w:tcPr>
          <w:p w14:paraId="65ECC5DE" w14:textId="77777777" w:rsidR="00376033" w:rsidRPr="00376033" w:rsidRDefault="00376033" w:rsidP="00376033">
            <w:pPr>
              <w:spacing w:after="0" w:line="240" w:lineRule="auto"/>
              <w:ind w:left="0" w:firstLine="0"/>
              <w:jc w:val="left"/>
              <w:rPr>
                <w:rFonts w:asciiTheme="minorHAnsi" w:eastAsiaTheme="minorHAnsi" w:hAnsiTheme="minorHAnsi" w:cstheme="minorBidi"/>
                <w:color w:val="auto"/>
                <w:sz w:val="22"/>
              </w:rPr>
            </w:pPr>
          </w:p>
        </w:tc>
        <w:tc>
          <w:tcPr>
            <w:tcW w:w="3969" w:type="dxa"/>
            <w:shd w:val="clear" w:color="auto" w:fill="FFFFFF" w:themeFill="background1"/>
          </w:tcPr>
          <w:p w14:paraId="476FD553" w14:textId="77777777" w:rsidR="00376033" w:rsidRPr="00376033" w:rsidRDefault="00376033" w:rsidP="00376033">
            <w:pPr>
              <w:spacing w:after="0" w:line="240" w:lineRule="auto"/>
              <w:ind w:left="0" w:firstLine="0"/>
              <w:jc w:val="left"/>
              <w:rPr>
                <w:rFonts w:asciiTheme="minorHAnsi" w:eastAsiaTheme="minorHAnsi" w:hAnsiTheme="minorHAnsi" w:cstheme="minorBidi"/>
                <w:color w:val="auto"/>
                <w:sz w:val="22"/>
              </w:rPr>
            </w:pPr>
          </w:p>
        </w:tc>
      </w:tr>
      <w:tr w:rsidR="00376033" w:rsidRPr="00376033" w14:paraId="02AD43D5" w14:textId="77777777" w:rsidTr="00376033">
        <w:trPr>
          <w:trHeight w:val="282"/>
        </w:trPr>
        <w:tc>
          <w:tcPr>
            <w:tcW w:w="1129" w:type="dxa"/>
            <w:shd w:val="clear" w:color="auto" w:fill="D9D9D9" w:themeFill="background1" w:themeFillShade="D9"/>
          </w:tcPr>
          <w:p w14:paraId="493E81CE" w14:textId="77777777" w:rsidR="00376033" w:rsidRPr="00376033" w:rsidRDefault="00376033" w:rsidP="00376033">
            <w:pPr>
              <w:spacing w:after="0" w:line="240" w:lineRule="auto"/>
              <w:ind w:left="0" w:firstLine="0"/>
              <w:jc w:val="left"/>
              <w:rPr>
                <w:rFonts w:asciiTheme="minorHAnsi" w:eastAsiaTheme="minorHAnsi" w:hAnsiTheme="minorHAnsi" w:cstheme="minorBidi"/>
                <w:color w:val="auto"/>
                <w:sz w:val="22"/>
              </w:rPr>
            </w:pPr>
            <w:r w:rsidRPr="00376033">
              <w:rPr>
                <w:rFonts w:asciiTheme="minorHAnsi" w:eastAsiaTheme="minorHAnsi" w:hAnsiTheme="minorHAnsi" w:cstheme="minorBidi"/>
                <w:color w:val="auto"/>
                <w:sz w:val="22"/>
              </w:rPr>
              <w:t>Część 2</w:t>
            </w:r>
          </w:p>
        </w:tc>
        <w:tc>
          <w:tcPr>
            <w:tcW w:w="1985" w:type="dxa"/>
          </w:tcPr>
          <w:p w14:paraId="7E06876F" w14:textId="77777777" w:rsidR="00376033" w:rsidRPr="00376033" w:rsidRDefault="00376033" w:rsidP="00376033">
            <w:pPr>
              <w:spacing w:after="0" w:line="240" w:lineRule="auto"/>
              <w:ind w:left="0" w:firstLine="0"/>
              <w:jc w:val="left"/>
              <w:rPr>
                <w:rFonts w:asciiTheme="minorHAnsi" w:eastAsiaTheme="minorHAnsi" w:hAnsiTheme="minorHAnsi" w:cstheme="minorBidi"/>
                <w:color w:val="auto"/>
                <w:sz w:val="22"/>
              </w:rPr>
            </w:pPr>
          </w:p>
        </w:tc>
        <w:tc>
          <w:tcPr>
            <w:tcW w:w="4394" w:type="dxa"/>
          </w:tcPr>
          <w:p w14:paraId="5B86B817" w14:textId="77777777" w:rsidR="00376033" w:rsidRPr="00376033" w:rsidRDefault="00376033" w:rsidP="00376033">
            <w:pPr>
              <w:spacing w:after="0" w:line="240" w:lineRule="auto"/>
              <w:ind w:left="0" w:firstLine="0"/>
              <w:jc w:val="left"/>
              <w:rPr>
                <w:rFonts w:asciiTheme="minorHAnsi" w:eastAsiaTheme="minorHAnsi" w:hAnsiTheme="minorHAnsi" w:cstheme="minorBidi"/>
                <w:color w:val="auto"/>
                <w:sz w:val="22"/>
              </w:rPr>
            </w:pPr>
          </w:p>
        </w:tc>
        <w:tc>
          <w:tcPr>
            <w:tcW w:w="4111" w:type="dxa"/>
          </w:tcPr>
          <w:p w14:paraId="5A51337B" w14:textId="77777777" w:rsidR="00376033" w:rsidRPr="00376033" w:rsidRDefault="00376033" w:rsidP="00376033">
            <w:pPr>
              <w:spacing w:after="0" w:line="240" w:lineRule="auto"/>
              <w:ind w:left="0" w:firstLine="0"/>
              <w:jc w:val="left"/>
              <w:rPr>
                <w:rFonts w:asciiTheme="minorHAnsi" w:eastAsiaTheme="minorHAnsi" w:hAnsiTheme="minorHAnsi" w:cstheme="minorBidi"/>
                <w:color w:val="auto"/>
                <w:sz w:val="22"/>
              </w:rPr>
            </w:pPr>
          </w:p>
        </w:tc>
        <w:tc>
          <w:tcPr>
            <w:tcW w:w="3969" w:type="dxa"/>
          </w:tcPr>
          <w:p w14:paraId="7830C973" w14:textId="77777777" w:rsidR="00376033" w:rsidRPr="00376033" w:rsidRDefault="00376033" w:rsidP="00376033">
            <w:pPr>
              <w:spacing w:after="0" w:line="240" w:lineRule="auto"/>
              <w:ind w:left="0" w:firstLine="0"/>
              <w:jc w:val="left"/>
              <w:rPr>
                <w:rFonts w:asciiTheme="minorHAnsi" w:eastAsiaTheme="minorHAnsi" w:hAnsiTheme="minorHAnsi" w:cstheme="minorBidi"/>
                <w:color w:val="auto"/>
                <w:sz w:val="22"/>
              </w:rPr>
            </w:pPr>
          </w:p>
        </w:tc>
      </w:tr>
      <w:tr w:rsidR="00376033" w:rsidRPr="00376033" w14:paraId="7BF327A6" w14:textId="77777777" w:rsidTr="00376033">
        <w:trPr>
          <w:trHeight w:val="266"/>
        </w:trPr>
        <w:tc>
          <w:tcPr>
            <w:tcW w:w="1129" w:type="dxa"/>
            <w:shd w:val="clear" w:color="auto" w:fill="D9D9D9" w:themeFill="background1" w:themeFillShade="D9"/>
          </w:tcPr>
          <w:p w14:paraId="4C0FEA04" w14:textId="77777777" w:rsidR="00376033" w:rsidRPr="00376033" w:rsidRDefault="00376033" w:rsidP="00376033">
            <w:pPr>
              <w:spacing w:after="0" w:line="240" w:lineRule="auto"/>
              <w:ind w:left="0" w:firstLine="0"/>
              <w:jc w:val="left"/>
              <w:rPr>
                <w:rFonts w:asciiTheme="minorHAnsi" w:eastAsiaTheme="minorHAnsi" w:hAnsiTheme="minorHAnsi" w:cstheme="minorBidi"/>
                <w:color w:val="auto"/>
                <w:sz w:val="22"/>
              </w:rPr>
            </w:pPr>
            <w:r w:rsidRPr="00376033">
              <w:rPr>
                <w:rFonts w:asciiTheme="minorHAnsi" w:eastAsiaTheme="minorHAnsi" w:hAnsiTheme="minorHAnsi" w:cstheme="minorBidi"/>
                <w:color w:val="auto"/>
                <w:sz w:val="22"/>
              </w:rPr>
              <w:t>Część 3</w:t>
            </w:r>
          </w:p>
        </w:tc>
        <w:tc>
          <w:tcPr>
            <w:tcW w:w="1985" w:type="dxa"/>
          </w:tcPr>
          <w:p w14:paraId="199178AB" w14:textId="77777777" w:rsidR="00376033" w:rsidRPr="00376033" w:rsidRDefault="00376033" w:rsidP="00376033">
            <w:pPr>
              <w:spacing w:after="0" w:line="240" w:lineRule="auto"/>
              <w:ind w:left="0" w:firstLine="0"/>
              <w:jc w:val="left"/>
              <w:rPr>
                <w:rFonts w:asciiTheme="minorHAnsi" w:eastAsiaTheme="minorHAnsi" w:hAnsiTheme="minorHAnsi" w:cstheme="minorBidi"/>
                <w:color w:val="auto"/>
                <w:sz w:val="22"/>
              </w:rPr>
            </w:pPr>
          </w:p>
        </w:tc>
        <w:tc>
          <w:tcPr>
            <w:tcW w:w="4394" w:type="dxa"/>
          </w:tcPr>
          <w:p w14:paraId="7CCF0119" w14:textId="77777777" w:rsidR="00376033" w:rsidRPr="00376033" w:rsidRDefault="00376033" w:rsidP="00376033">
            <w:pPr>
              <w:spacing w:after="0" w:line="240" w:lineRule="auto"/>
              <w:ind w:left="0" w:firstLine="0"/>
              <w:jc w:val="left"/>
              <w:rPr>
                <w:rFonts w:asciiTheme="minorHAnsi" w:eastAsiaTheme="minorHAnsi" w:hAnsiTheme="minorHAnsi" w:cstheme="minorBidi"/>
                <w:color w:val="auto"/>
                <w:sz w:val="22"/>
              </w:rPr>
            </w:pPr>
          </w:p>
        </w:tc>
        <w:tc>
          <w:tcPr>
            <w:tcW w:w="4111" w:type="dxa"/>
          </w:tcPr>
          <w:p w14:paraId="2C6A1924" w14:textId="77777777" w:rsidR="00376033" w:rsidRPr="00376033" w:rsidRDefault="00376033" w:rsidP="00376033">
            <w:pPr>
              <w:spacing w:after="0" w:line="240" w:lineRule="auto"/>
              <w:ind w:left="0" w:firstLine="0"/>
              <w:jc w:val="left"/>
              <w:rPr>
                <w:rFonts w:asciiTheme="minorHAnsi" w:eastAsiaTheme="minorHAnsi" w:hAnsiTheme="minorHAnsi" w:cstheme="minorBidi"/>
                <w:color w:val="auto"/>
                <w:sz w:val="22"/>
              </w:rPr>
            </w:pPr>
          </w:p>
        </w:tc>
        <w:tc>
          <w:tcPr>
            <w:tcW w:w="3969" w:type="dxa"/>
          </w:tcPr>
          <w:p w14:paraId="7D5333B2" w14:textId="77777777" w:rsidR="00376033" w:rsidRPr="00376033" w:rsidRDefault="00376033" w:rsidP="00376033">
            <w:pPr>
              <w:spacing w:after="0" w:line="240" w:lineRule="auto"/>
              <w:ind w:left="0" w:firstLine="0"/>
              <w:jc w:val="left"/>
              <w:rPr>
                <w:rFonts w:asciiTheme="minorHAnsi" w:eastAsiaTheme="minorHAnsi" w:hAnsiTheme="minorHAnsi" w:cstheme="minorBidi"/>
                <w:color w:val="auto"/>
                <w:sz w:val="22"/>
              </w:rPr>
            </w:pPr>
          </w:p>
        </w:tc>
      </w:tr>
      <w:tr w:rsidR="00376033" w:rsidRPr="00376033" w14:paraId="6377F71E" w14:textId="77777777" w:rsidTr="00376033">
        <w:trPr>
          <w:trHeight w:val="282"/>
        </w:trPr>
        <w:tc>
          <w:tcPr>
            <w:tcW w:w="1129" w:type="dxa"/>
            <w:shd w:val="clear" w:color="auto" w:fill="D9D9D9" w:themeFill="background1" w:themeFillShade="D9"/>
          </w:tcPr>
          <w:p w14:paraId="3A451267" w14:textId="77777777" w:rsidR="00376033" w:rsidRPr="00376033" w:rsidRDefault="00376033" w:rsidP="00376033">
            <w:pPr>
              <w:spacing w:after="0" w:line="240" w:lineRule="auto"/>
              <w:ind w:left="0" w:firstLine="0"/>
              <w:jc w:val="left"/>
              <w:rPr>
                <w:rFonts w:asciiTheme="minorHAnsi" w:eastAsiaTheme="minorHAnsi" w:hAnsiTheme="minorHAnsi" w:cstheme="minorBidi"/>
                <w:color w:val="auto"/>
                <w:sz w:val="22"/>
              </w:rPr>
            </w:pPr>
            <w:r w:rsidRPr="00376033">
              <w:rPr>
                <w:rFonts w:asciiTheme="minorHAnsi" w:eastAsiaTheme="minorHAnsi" w:hAnsiTheme="minorHAnsi" w:cstheme="minorBidi"/>
                <w:color w:val="auto"/>
                <w:sz w:val="22"/>
              </w:rPr>
              <w:t>Część 4</w:t>
            </w:r>
          </w:p>
        </w:tc>
        <w:tc>
          <w:tcPr>
            <w:tcW w:w="1985" w:type="dxa"/>
          </w:tcPr>
          <w:p w14:paraId="06DFC014" w14:textId="77777777" w:rsidR="00376033" w:rsidRPr="00376033" w:rsidRDefault="00376033" w:rsidP="00376033">
            <w:pPr>
              <w:spacing w:after="0" w:line="240" w:lineRule="auto"/>
              <w:ind w:left="0" w:firstLine="0"/>
              <w:jc w:val="left"/>
              <w:rPr>
                <w:rFonts w:asciiTheme="minorHAnsi" w:eastAsiaTheme="minorHAnsi" w:hAnsiTheme="minorHAnsi" w:cstheme="minorBidi"/>
                <w:color w:val="auto"/>
                <w:sz w:val="22"/>
              </w:rPr>
            </w:pPr>
          </w:p>
        </w:tc>
        <w:tc>
          <w:tcPr>
            <w:tcW w:w="4394" w:type="dxa"/>
          </w:tcPr>
          <w:p w14:paraId="50D87DC1" w14:textId="77777777" w:rsidR="00376033" w:rsidRPr="00376033" w:rsidRDefault="00376033" w:rsidP="00376033">
            <w:pPr>
              <w:spacing w:after="0" w:line="240" w:lineRule="auto"/>
              <w:ind w:left="0" w:firstLine="0"/>
              <w:jc w:val="left"/>
              <w:rPr>
                <w:rFonts w:asciiTheme="minorHAnsi" w:eastAsiaTheme="minorHAnsi" w:hAnsiTheme="minorHAnsi" w:cstheme="minorBidi"/>
                <w:color w:val="auto"/>
                <w:sz w:val="22"/>
              </w:rPr>
            </w:pPr>
          </w:p>
        </w:tc>
        <w:tc>
          <w:tcPr>
            <w:tcW w:w="4111" w:type="dxa"/>
          </w:tcPr>
          <w:p w14:paraId="1C5D41B0" w14:textId="77777777" w:rsidR="00376033" w:rsidRPr="00376033" w:rsidRDefault="00376033" w:rsidP="00376033">
            <w:pPr>
              <w:spacing w:after="0" w:line="240" w:lineRule="auto"/>
              <w:ind w:left="0" w:firstLine="0"/>
              <w:jc w:val="left"/>
              <w:rPr>
                <w:rFonts w:asciiTheme="minorHAnsi" w:eastAsiaTheme="minorHAnsi" w:hAnsiTheme="minorHAnsi" w:cstheme="minorBidi"/>
                <w:color w:val="auto"/>
                <w:sz w:val="22"/>
              </w:rPr>
            </w:pPr>
          </w:p>
        </w:tc>
        <w:tc>
          <w:tcPr>
            <w:tcW w:w="3969" w:type="dxa"/>
          </w:tcPr>
          <w:p w14:paraId="40ADB7FB" w14:textId="77777777" w:rsidR="00376033" w:rsidRPr="00376033" w:rsidRDefault="00376033" w:rsidP="00376033">
            <w:pPr>
              <w:spacing w:after="0" w:line="240" w:lineRule="auto"/>
              <w:ind w:left="0" w:firstLine="0"/>
              <w:jc w:val="left"/>
              <w:rPr>
                <w:rFonts w:asciiTheme="minorHAnsi" w:eastAsiaTheme="minorHAnsi" w:hAnsiTheme="minorHAnsi" w:cstheme="minorBidi"/>
                <w:color w:val="auto"/>
                <w:sz w:val="22"/>
              </w:rPr>
            </w:pPr>
          </w:p>
        </w:tc>
      </w:tr>
      <w:tr w:rsidR="00376033" w:rsidRPr="00376033" w14:paraId="0DCF9557" w14:textId="77777777" w:rsidTr="00376033">
        <w:trPr>
          <w:trHeight w:val="266"/>
        </w:trPr>
        <w:tc>
          <w:tcPr>
            <w:tcW w:w="1129" w:type="dxa"/>
            <w:shd w:val="clear" w:color="auto" w:fill="D9D9D9" w:themeFill="background1" w:themeFillShade="D9"/>
          </w:tcPr>
          <w:p w14:paraId="0C501910" w14:textId="77777777" w:rsidR="00376033" w:rsidRPr="00376033" w:rsidRDefault="00376033" w:rsidP="00376033">
            <w:pPr>
              <w:spacing w:after="0" w:line="240" w:lineRule="auto"/>
              <w:ind w:left="0" w:firstLine="0"/>
              <w:jc w:val="left"/>
              <w:rPr>
                <w:rFonts w:asciiTheme="minorHAnsi" w:eastAsiaTheme="minorHAnsi" w:hAnsiTheme="minorHAnsi" w:cstheme="minorBidi"/>
                <w:color w:val="auto"/>
                <w:sz w:val="22"/>
              </w:rPr>
            </w:pPr>
            <w:r w:rsidRPr="00376033">
              <w:rPr>
                <w:rFonts w:asciiTheme="minorHAnsi" w:eastAsiaTheme="minorHAnsi" w:hAnsiTheme="minorHAnsi" w:cstheme="minorBidi"/>
                <w:color w:val="auto"/>
                <w:sz w:val="22"/>
              </w:rPr>
              <w:t>Część 5</w:t>
            </w:r>
          </w:p>
        </w:tc>
        <w:tc>
          <w:tcPr>
            <w:tcW w:w="1985" w:type="dxa"/>
          </w:tcPr>
          <w:p w14:paraId="77DE2226" w14:textId="77777777" w:rsidR="00376033" w:rsidRPr="00376033" w:rsidRDefault="00376033" w:rsidP="00376033">
            <w:pPr>
              <w:spacing w:after="0" w:line="240" w:lineRule="auto"/>
              <w:ind w:left="0" w:firstLine="0"/>
              <w:jc w:val="left"/>
              <w:rPr>
                <w:rFonts w:asciiTheme="minorHAnsi" w:eastAsiaTheme="minorHAnsi" w:hAnsiTheme="minorHAnsi" w:cstheme="minorBidi"/>
                <w:color w:val="auto"/>
                <w:sz w:val="22"/>
              </w:rPr>
            </w:pPr>
          </w:p>
        </w:tc>
        <w:tc>
          <w:tcPr>
            <w:tcW w:w="4394" w:type="dxa"/>
          </w:tcPr>
          <w:p w14:paraId="1FD0F382" w14:textId="77777777" w:rsidR="00376033" w:rsidRPr="00376033" w:rsidRDefault="00376033" w:rsidP="00376033">
            <w:pPr>
              <w:spacing w:after="0" w:line="240" w:lineRule="auto"/>
              <w:ind w:left="0" w:firstLine="0"/>
              <w:jc w:val="left"/>
              <w:rPr>
                <w:rFonts w:asciiTheme="minorHAnsi" w:eastAsiaTheme="minorHAnsi" w:hAnsiTheme="minorHAnsi" w:cstheme="minorBidi"/>
                <w:color w:val="auto"/>
                <w:sz w:val="22"/>
              </w:rPr>
            </w:pPr>
          </w:p>
        </w:tc>
        <w:tc>
          <w:tcPr>
            <w:tcW w:w="4111" w:type="dxa"/>
          </w:tcPr>
          <w:p w14:paraId="2E1A84B0" w14:textId="77777777" w:rsidR="00376033" w:rsidRPr="00376033" w:rsidRDefault="00376033" w:rsidP="00376033">
            <w:pPr>
              <w:spacing w:after="0" w:line="240" w:lineRule="auto"/>
              <w:ind w:left="0" w:firstLine="0"/>
              <w:jc w:val="left"/>
              <w:rPr>
                <w:rFonts w:asciiTheme="minorHAnsi" w:eastAsiaTheme="minorHAnsi" w:hAnsiTheme="minorHAnsi" w:cstheme="minorBidi"/>
                <w:color w:val="auto"/>
                <w:sz w:val="22"/>
              </w:rPr>
            </w:pPr>
          </w:p>
        </w:tc>
        <w:tc>
          <w:tcPr>
            <w:tcW w:w="3969" w:type="dxa"/>
          </w:tcPr>
          <w:p w14:paraId="4A613232" w14:textId="77777777" w:rsidR="00376033" w:rsidRPr="00376033" w:rsidRDefault="00376033" w:rsidP="00376033">
            <w:pPr>
              <w:spacing w:after="0" w:line="240" w:lineRule="auto"/>
              <w:ind w:left="0" w:firstLine="0"/>
              <w:jc w:val="left"/>
              <w:rPr>
                <w:rFonts w:asciiTheme="minorHAnsi" w:eastAsiaTheme="minorHAnsi" w:hAnsiTheme="minorHAnsi" w:cstheme="minorBidi"/>
                <w:color w:val="auto"/>
                <w:sz w:val="22"/>
              </w:rPr>
            </w:pPr>
          </w:p>
        </w:tc>
      </w:tr>
      <w:tr w:rsidR="00376033" w:rsidRPr="00376033" w14:paraId="0372827A" w14:textId="77777777" w:rsidTr="00376033">
        <w:trPr>
          <w:trHeight w:val="282"/>
        </w:trPr>
        <w:tc>
          <w:tcPr>
            <w:tcW w:w="1129" w:type="dxa"/>
            <w:shd w:val="clear" w:color="auto" w:fill="D9D9D9" w:themeFill="background1" w:themeFillShade="D9"/>
          </w:tcPr>
          <w:p w14:paraId="6FA0D0AB" w14:textId="77777777" w:rsidR="00376033" w:rsidRPr="00376033" w:rsidRDefault="00376033" w:rsidP="00376033">
            <w:pPr>
              <w:spacing w:after="0" w:line="240" w:lineRule="auto"/>
              <w:ind w:left="0" w:firstLine="0"/>
              <w:jc w:val="left"/>
              <w:rPr>
                <w:rFonts w:asciiTheme="minorHAnsi" w:eastAsiaTheme="minorHAnsi" w:hAnsiTheme="minorHAnsi" w:cstheme="minorBidi"/>
                <w:color w:val="auto"/>
                <w:sz w:val="22"/>
              </w:rPr>
            </w:pPr>
            <w:r w:rsidRPr="00376033">
              <w:rPr>
                <w:rFonts w:asciiTheme="minorHAnsi" w:eastAsiaTheme="minorHAnsi" w:hAnsiTheme="minorHAnsi" w:cstheme="minorBidi"/>
                <w:color w:val="auto"/>
                <w:sz w:val="22"/>
              </w:rPr>
              <w:t>Część 6</w:t>
            </w:r>
          </w:p>
        </w:tc>
        <w:tc>
          <w:tcPr>
            <w:tcW w:w="1985" w:type="dxa"/>
          </w:tcPr>
          <w:p w14:paraId="07721474" w14:textId="77777777" w:rsidR="00376033" w:rsidRPr="00376033" w:rsidRDefault="00376033" w:rsidP="00376033">
            <w:pPr>
              <w:spacing w:after="0" w:line="240" w:lineRule="auto"/>
              <w:ind w:left="0" w:firstLine="0"/>
              <w:jc w:val="left"/>
              <w:rPr>
                <w:rFonts w:asciiTheme="minorHAnsi" w:eastAsiaTheme="minorHAnsi" w:hAnsiTheme="minorHAnsi" w:cstheme="minorBidi"/>
                <w:color w:val="auto"/>
                <w:sz w:val="22"/>
              </w:rPr>
            </w:pPr>
          </w:p>
        </w:tc>
        <w:tc>
          <w:tcPr>
            <w:tcW w:w="4394" w:type="dxa"/>
          </w:tcPr>
          <w:p w14:paraId="3E876202" w14:textId="77777777" w:rsidR="00376033" w:rsidRPr="00376033" w:rsidRDefault="00376033" w:rsidP="00376033">
            <w:pPr>
              <w:spacing w:after="0" w:line="240" w:lineRule="auto"/>
              <w:ind w:left="0" w:firstLine="0"/>
              <w:jc w:val="left"/>
              <w:rPr>
                <w:rFonts w:asciiTheme="minorHAnsi" w:eastAsiaTheme="minorHAnsi" w:hAnsiTheme="minorHAnsi" w:cstheme="minorBidi"/>
                <w:color w:val="auto"/>
                <w:sz w:val="22"/>
              </w:rPr>
            </w:pPr>
          </w:p>
        </w:tc>
        <w:tc>
          <w:tcPr>
            <w:tcW w:w="4111" w:type="dxa"/>
          </w:tcPr>
          <w:p w14:paraId="6AC7C595" w14:textId="77777777" w:rsidR="00376033" w:rsidRPr="00376033" w:rsidRDefault="00376033" w:rsidP="00376033">
            <w:pPr>
              <w:spacing w:after="0" w:line="240" w:lineRule="auto"/>
              <w:ind w:left="0" w:firstLine="0"/>
              <w:jc w:val="left"/>
              <w:rPr>
                <w:rFonts w:asciiTheme="minorHAnsi" w:eastAsiaTheme="minorHAnsi" w:hAnsiTheme="minorHAnsi" w:cstheme="minorBidi"/>
                <w:color w:val="auto"/>
                <w:sz w:val="22"/>
              </w:rPr>
            </w:pPr>
          </w:p>
        </w:tc>
        <w:tc>
          <w:tcPr>
            <w:tcW w:w="3969" w:type="dxa"/>
          </w:tcPr>
          <w:p w14:paraId="0CF3E3B0" w14:textId="77777777" w:rsidR="00376033" w:rsidRPr="00376033" w:rsidRDefault="00376033" w:rsidP="00376033">
            <w:pPr>
              <w:spacing w:after="0" w:line="240" w:lineRule="auto"/>
              <w:ind w:left="0" w:firstLine="0"/>
              <w:jc w:val="left"/>
              <w:rPr>
                <w:rFonts w:asciiTheme="minorHAnsi" w:eastAsiaTheme="minorHAnsi" w:hAnsiTheme="minorHAnsi" w:cstheme="minorBidi"/>
                <w:color w:val="auto"/>
                <w:sz w:val="22"/>
              </w:rPr>
            </w:pPr>
          </w:p>
        </w:tc>
      </w:tr>
      <w:tr w:rsidR="0037208A" w:rsidRPr="00376033" w14:paraId="42DCF2F2" w14:textId="77777777" w:rsidTr="00376033">
        <w:trPr>
          <w:trHeight w:val="282"/>
        </w:trPr>
        <w:tc>
          <w:tcPr>
            <w:tcW w:w="1129" w:type="dxa"/>
            <w:shd w:val="clear" w:color="auto" w:fill="D9D9D9" w:themeFill="background1" w:themeFillShade="D9"/>
          </w:tcPr>
          <w:p w14:paraId="31303D51" w14:textId="5C85108E" w:rsidR="0037208A" w:rsidRPr="00376033" w:rsidRDefault="0037208A" w:rsidP="00376033">
            <w:pPr>
              <w:spacing w:after="0" w:line="240" w:lineRule="auto"/>
              <w:ind w:left="0" w:firstLine="0"/>
              <w:jc w:val="left"/>
              <w:rPr>
                <w:rFonts w:asciiTheme="minorHAnsi" w:eastAsiaTheme="minorHAnsi" w:hAnsiTheme="minorHAnsi" w:cstheme="minorBidi"/>
                <w:color w:val="auto"/>
                <w:sz w:val="22"/>
              </w:rPr>
            </w:pPr>
            <w:r>
              <w:rPr>
                <w:rFonts w:asciiTheme="minorHAnsi" w:eastAsiaTheme="minorHAnsi" w:hAnsiTheme="minorHAnsi" w:cstheme="minorBidi"/>
                <w:color w:val="auto"/>
                <w:sz w:val="22"/>
              </w:rPr>
              <w:t>Część 7</w:t>
            </w:r>
          </w:p>
        </w:tc>
        <w:tc>
          <w:tcPr>
            <w:tcW w:w="1985" w:type="dxa"/>
          </w:tcPr>
          <w:p w14:paraId="22AD0A65" w14:textId="77777777" w:rsidR="0037208A" w:rsidRPr="00376033" w:rsidRDefault="0037208A" w:rsidP="00376033">
            <w:pPr>
              <w:spacing w:after="0" w:line="240" w:lineRule="auto"/>
              <w:ind w:left="0" w:firstLine="0"/>
              <w:jc w:val="left"/>
              <w:rPr>
                <w:rFonts w:asciiTheme="minorHAnsi" w:eastAsiaTheme="minorHAnsi" w:hAnsiTheme="minorHAnsi" w:cstheme="minorBidi"/>
                <w:color w:val="auto"/>
                <w:sz w:val="22"/>
              </w:rPr>
            </w:pPr>
          </w:p>
        </w:tc>
        <w:tc>
          <w:tcPr>
            <w:tcW w:w="4394" w:type="dxa"/>
          </w:tcPr>
          <w:p w14:paraId="6374807B" w14:textId="77777777" w:rsidR="0037208A" w:rsidRPr="00376033" w:rsidRDefault="0037208A" w:rsidP="00376033">
            <w:pPr>
              <w:spacing w:after="0" w:line="240" w:lineRule="auto"/>
              <w:ind w:left="0" w:firstLine="0"/>
              <w:jc w:val="left"/>
              <w:rPr>
                <w:rFonts w:asciiTheme="minorHAnsi" w:eastAsiaTheme="minorHAnsi" w:hAnsiTheme="minorHAnsi" w:cstheme="minorBidi"/>
                <w:color w:val="auto"/>
                <w:sz w:val="22"/>
              </w:rPr>
            </w:pPr>
          </w:p>
        </w:tc>
        <w:tc>
          <w:tcPr>
            <w:tcW w:w="4111" w:type="dxa"/>
          </w:tcPr>
          <w:p w14:paraId="0771ECF1" w14:textId="77777777" w:rsidR="0037208A" w:rsidRPr="00376033" w:rsidRDefault="0037208A" w:rsidP="00376033">
            <w:pPr>
              <w:spacing w:after="0" w:line="240" w:lineRule="auto"/>
              <w:ind w:left="0" w:firstLine="0"/>
              <w:jc w:val="left"/>
              <w:rPr>
                <w:rFonts w:asciiTheme="minorHAnsi" w:eastAsiaTheme="minorHAnsi" w:hAnsiTheme="minorHAnsi" w:cstheme="minorBidi"/>
                <w:color w:val="auto"/>
                <w:sz w:val="22"/>
              </w:rPr>
            </w:pPr>
          </w:p>
        </w:tc>
        <w:tc>
          <w:tcPr>
            <w:tcW w:w="3969" w:type="dxa"/>
          </w:tcPr>
          <w:p w14:paraId="389B8F80" w14:textId="77777777" w:rsidR="0037208A" w:rsidRPr="00376033" w:rsidRDefault="0037208A" w:rsidP="00376033">
            <w:pPr>
              <w:spacing w:after="0" w:line="240" w:lineRule="auto"/>
              <w:ind w:left="0" w:firstLine="0"/>
              <w:jc w:val="left"/>
              <w:rPr>
                <w:rFonts w:asciiTheme="minorHAnsi" w:eastAsiaTheme="minorHAnsi" w:hAnsiTheme="minorHAnsi" w:cstheme="minorBidi"/>
                <w:color w:val="auto"/>
                <w:sz w:val="22"/>
              </w:rPr>
            </w:pPr>
          </w:p>
        </w:tc>
      </w:tr>
      <w:tr w:rsidR="0037208A" w:rsidRPr="00376033" w14:paraId="1CB81E35" w14:textId="77777777" w:rsidTr="00376033">
        <w:trPr>
          <w:trHeight w:val="282"/>
        </w:trPr>
        <w:tc>
          <w:tcPr>
            <w:tcW w:w="1129" w:type="dxa"/>
            <w:shd w:val="clear" w:color="auto" w:fill="D9D9D9" w:themeFill="background1" w:themeFillShade="D9"/>
          </w:tcPr>
          <w:p w14:paraId="4EBD3297" w14:textId="5BF0480C" w:rsidR="0037208A" w:rsidRPr="00376033" w:rsidRDefault="0037208A" w:rsidP="00376033">
            <w:pPr>
              <w:spacing w:after="0" w:line="240" w:lineRule="auto"/>
              <w:ind w:left="0" w:firstLine="0"/>
              <w:jc w:val="left"/>
              <w:rPr>
                <w:rFonts w:asciiTheme="minorHAnsi" w:eastAsiaTheme="minorHAnsi" w:hAnsiTheme="minorHAnsi" w:cstheme="minorBidi"/>
                <w:color w:val="auto"/>
                <w:sz w:val="22"/>
              </w:rPr>
            </w:pPr>
            <w:r>
              <w:rPr>
                <w:rFonts w:asciiTheme="minorHAnsi" w:eastAsiaTheme="minorHAnsi" w:hAnsiTheme="minorHAnsi" w:cstheme="minorBidi"/>
                <w:color w:val="auto"/>
                <w:sz w:val="22"/>
              </w:rPr>
              <w:lastRenderedPageBreak/>
              <w:t>Część 8</w:t>
            </w:r>
          </w:p>
        </w:tc>
        <w:tc>
          <w:tcPr>
            <w:tcW w:w="1985" w:type="dxa"/>
          </w:tcPr>
          <w:p w14:paraId="4B4ABCE5" w14:textId="77777777" w:rsidR="0037208A" w:rsidRPr="00376033" w:rsidRDefault="0037208A" w:rsidP="00376033">
            <w:pPr>
              <w:spacing w:after="0" w:line="240" w:lineRule="auto"/>
              <w:ind w:left="0" w:firstLine="0"/>
              <w:jc w:val="left"/>
              <w:rPr>
                <w:rFonts w:asciiTheme="minorHAnsi" w:eastAsiaTheme="minorHAnsi" w:hAnsiTheme="minorHAnsi" w:cstheme="minorBidi"/>
                <w:color w:val="auto"/>
                <w:sz w:val="22"/>
              </w:rPr>
            </w:pPr>
          </w:p>
        </w:tc>
        <w:tc>
          <w:tcPr>
            <w:tcW w:w="4394" w:type="dxa"/>
          </w:tcPr>
          <w:p w14:paraId="0D3D8891" w14:textId="77777777" w:rsidR="0037208A" w:rsidRPr="00376033" w:rsidRDefault="0037208A" w:rsidP="00376033">
            <w:pPr>
              <w:spacing w:after="0" w:line="240" w:lineRule="auto"/>
              <w:ind w:left="0" w:firstLine="0"/>
              <w:jc w:val="left"/>
              <w:rPr>
                <w:rFonts w:asciiTheme="minorHAnsi" w:eastAsiaTheme="minorHAnsi" w:hAnsiTheme="minorHAnsi" w:cstheme="minorBidi"/>
                <w:color w:val="auto"/>
                <w:sz w:val="22"/>
              </w:rPr>
            </w:pPr>
          </w:p>
        </w:tc>
        <w:tc>
          <w:tcPr>
            <w:tcW w:w="4111" w:type="dxa"/>
          </w:tcPr>
          <w:p w14:paraId="0CACE152" w14:textId="77777777" w:rsidR="0037208A" w:rsidRPr="00376033" w:rsidRDefault="0037208A" w:rsidP="00376033">
            <w:pPr>
              <w:spacing w:after="0" w:line="240" w:lineRule="auto"/>
              <w:ind w:left="0" w:firstLine="0"/>
              <w:jc w:val="left"/>
              <w:rPr>
                <w:rFonts w:asciiTheme="minorHAnsi" w:eastAsiaTheme="minorHAnsi" w:hAnsiTheme="minorHAnsi" w:cstheme="minorBidi"/>
                <w:color w:val="auto"/>
                <w:sz w:val="22"/>
              </w:rPr>
            </w:pPr>
          </w:p>
        </w:tc>
        <w:tc>
          <w:tcPr>
            <w:tcW w:w="3969" w:type="dxa"/>
          </w:tcPr>
          <w:p w14:paraId="5F4CB492" w14:textId="77777777" w:rsidR="0037208A" w:rsidRPr="00376033" w:rsidRDefault="0037208A" w:rsidP="00376033">
            <w:pPr>
              <w:spacing w:after="0" w:line="240" w:lineRule="auto"/>
              <w:ind w:left="0" w:firstLine="0"/>
              <w:jc w:val="left"/>
              <w:rPr>
                <w:rFonts w:asciiTheme="minorHAnsi" w:eastAsiaTheme="minorHAnsi" w:hAnsiTheme="minorHAnsi" w:cstheme="minorBidi"/>
                <w:color w:val="auto"/>
                <w:sz w:val="22"/>
              </w:rPr>
            </w:pPr>
          </w:p>
        </w:tc>
      </w:tr>
      <w:tr w:rsidR="0037208A" w:rsidRPr="00376033" w14:paraId="1A5CB9F3" w14:textId="77777777" w:rsidTr="00376033">
        <w:trPr>
          <w:trHeight w:val="282"/>
        </w:trPr>
        <w:tc>
          <w:tcPr>
            <w:tcW w:w="1129" w:type="dxa"/>
            <w:shd w:val="clear" w:color="auto" w:fill="D9D9D9" w:themeFill="background1" w:themeFillShade="D9"/>
          </w:tcPr>
          <w:p w14:paraId="0E2D1CA3" w14:textId="53096493" w:rsidR="0037208A" w:rsidRDefault="0037208A" w:rsidP="00376033">
            <w:pPr>
              <w:spacing w:after="0" w:line="240" w:lineRule="auto"/>
              <w:ind w:left="0" w:firstLine="0"/>
              <w:jc w:val="left"/>
              <w:rPr>
                <w:rFonts w:asciiTheme="minorHAnsi" w:eastAsiaTheme="minorHAnsi" w:hAnsiTheme="minorHAnsi" w:cstheme="minorBidi"/>
                <w:color w:val="auto"/>
                <w:sz w:val="22"/>
              </w:rPr>
            </w:pPr>
            <w:r>
              <w:rPr>
                <w:rFonts w:asciiTheme="minorHAnsi" w:eastAsiaTheme="minorHAnsi" w:hAnsiTheme="minorHAnsi" w:cstheme="minorBidi"/>
                <w:color w:val="auto"/>
                <w:sz w:val="22"/>
              </w:rPr>
              <w:t>Część 9</w:t>
            </w:r>
          </w:p>
        </w:tc>
        <w:tc>
          <w:tcPr>
            <w:tcW w:w="1985" w:type="dxa"/>
          </w:tcPr>
          <w:p w14:paraId="73B062CB" w14:textId="77777777" w:rsidR="0037208A" w:rsidRPr="00376033" w:rsidRDefault="0037208A" w:rsidP="00376033">
            <w:pPr>
              <w:spacing w:after="0" w:line="240" w:lineRule="auto"/>
              <w:ind w:left="0" w:firstLine="0"/>
              <w:jc w:val="left"/>
              <w:rPr>
                <w:rFonts w:asciiTheme="minorHAnsi" w:eastAsiaTheme="minorHAnsi" w:hAnsiTheme="minorHAnsi" w:cstheme="minorBidi"/>
                <w:color w:val="auto"/>
                <w:sz w:val="22"/>
              </w:rPr>
            </w:pPr>
          </w:p>
        </w:tc>
        <w:tc>
          <w:tcPr>
            <w:tcW w:w="4394" w:type="dxa"/>
          </w:tcPr>
          <w:p w14:paraId="50CAEDD2" w14:textId="77777777" w:rsidR="0037208A" w:rsidRPr="00376033" w:rsidRDefault="0037208A" w:rsidP="00376033">
            <w:pPr>
              <w:spacing w:after="0" w:line="240" w:lineRule="auto"/>
              <w:ind w:left="0" w:firstLine="0"/>
              <w:jc w:val="left"/>
              <w:rPr>
                <w:rFonts w:asciiTheme="minorHAnsi" w:eastAsiaTheme="minorHAnsi" w:hAnsiTheme="minorHAnsi" w:cstheme="minorBidi"/>
                <w:color w:val="auto"/>
                <w:sz w:val="22"/>
              </w:rPr>
            </w:pPr>
          </w:p>
        </w:tc>
        <w:tc>
          <w:tcPr>
            <w:tcW w:w="4111" w:type="dxa"/>
          </w:tcPr>
          <w:p w14:paraId="141276AC" w14:textId="77777777" w:rsidR="0037208A" w:rsidRPr="00376033" w:rsidRDefault="0037208A" w:rsidP="00376033">
            <w:pPr>
              <w:spacing w:after="0" w:line="240" w:lineRule="auto"/>
              <w:ind w:left="0" w:firstLine="0"/>
              <w:jc w:val="left"/>
              <w:rPr>
                <w:rFonts w:asciiTheme="minorHAnsi" w:eastAsiaTheme="minorHAnsi" w:hAnsiTheme="minorHAnsi" w:cstheme="minorBidi"/>
                <w:color w:val="auto"/>
                <w:sz w:val="22"/>
              </w:rPr>
            </w:pPr>
          </w:p>
        </w:tc>
        <w:tc>
          <w:tcPr>
            <w:tcW w:w="3969" w:type="dxa"/>
          </w:tcPr>
          <w:p w14:paraId="235F4EBF" w14:textId="77777777" w:rsidR="0037208A" w:rsidRPr="00376033" w:rsidRDefault="0037208A" w:rsidP="00376033">
            <w:pPr>
              <w:spacing w:after="0" w:line="240" w:lineRule="auto"/>
              <w:ind w:left="0" w:firstLine="0"/>
              <w:jc w:val="left"/>
              <w:rPr>
                <w:rFonts w:asciiTheme="minorHAnsi" w:eastAsiaTheme="minorHAnsi" w:hAnsiTheme="minorHAnsi" w:cstheme="minorBidi"/>
                <w:color w:val="auto"/>
                <w:sz w:val="22"/>
              </w:rPr>
            </w:pPr>
          </w:p>
        </w:tc>
      </w:tr>
      <w:tr w:rsidR="0037208A" w:rsidRPr="00376033" w14:paraId="0C12EA75" w14:textId="77777777" w:rsidTr="00376033">
        <w:trPr>
          <w:trHeight w:val="282"/>
        </w:trPr>
        <w:tc>
          <w:tcPr>
            <w:tcW w:w="1129" w:type="dxa"/>
            <w:shd w:val="clear" w:color="auto" w:fill="D9D9D9" w:themeFill="background1" w:themeFillShade="D9"/>
          </w:tcPr>
          <w:p w14:paraId="79618D59" w14:textId="2444CCEA" w:rsidR="0037208A" w:rsidRDefault="0037208A" w:rsidP="00376033">
            <w:pPr>
              <w:spacing w:after="0" w:line="240" w:lineRule="auto"/>
              <w:ind w:left="0" w:firstLine="0"/>
              <w:jc w:val="left"/>
              <w:rPr>
                <w:rFonts w:asciiTheme="minorHAnsi" w:eastAsiaTheme="minorHAnsi" w:hAnsiTheme="minorHAnsi" w:cstheme="minorBidi"/>
                <w:color w:val="auto"/>
                <w:sz w:val="22"/>
              </w:rPr>
            </w:pPr>
            <w:r>
              <w:rPr>
                <w:rFonts w:asciiTheme="minorHAnsi" w:eastAsiaTheme="minorHAnsi" w:hAnsiTheme="minorHAnsi" w:cstheme="minorBidi"/>
                <w:color w:val="auto"/>
                <w:sz w:val="22"/>
              </w:rPr>
              <w:t>Część 10</w:t>
            </w:r>
          </w:p>
        </w:tc>
        <w:tc>
          <w:tcPr>
            <w:tcW w:w="1985" w:type="dxa"/>
          </w:tcPr>
          <w:p w14:paraId="2E787815" w14:textId="77777777" w:rsidR="0037208A" w:rsidRPr="00376033" w:rsidRDefault="0037208A" w:rsidP="00376033">
            <w:pPr>
              <w:spacing w:after="0" w:line="240" w:lineRule="auto"/>
              <w:ind w:left="0" w:firstLine="0"/>
              <w:jc w:val="left"/>
              <w:rPr>
                <w:rFonts w:asciiTheme="minorHAnsi" w:eastAsiaTheme="minorHAnsi" w:hAnsiTheme="minorHAnsi" w:cstheme="minorBidi"/>
                <w:color w:val="auto"/>
                <w:sz w:val="22"/>
              </w:rPr>
            </w:pPr>
          </w:p>
        </w:tc>
        <w:tc>
          <w:tcPr>
            <w:tcW w:w="4394" w:type="dxa"/>
          </w:tcPr>
          <w:p w14:paraId="5EA39512" w14:textId="77777777" w:rsidR="0037208A" w:rsidRPr="00376033" w:rsidRDefault="0037208A" w:rsidP="00376033">
            <w:pPr>
              <w:spacing w:after="0" w:line="240" w:lineRule="auto"/>
              <w:ind w:left="0" w:firstLine="0"/>
              <w:jc w:val="left"/>
              <w:rPr>
                <w:rFonts w:asciiTheme="minorHAnsi" w:eastAsiaTheme="minorHAnsi" w:hAnsiTheme="minorHAnsi" w:cstheme="minorBidi"/>
                <w:color w:val="auto"/>
                <w:sz w:val="22"/>
              </w:rPr>
            </w:pPr>
          </w:p>
        </w:tc>
        <w:tc>
          <w:tcPr>
            <w:tcW w:w="4111" w:type="dxa"/>
          </w:tcPr>
          <w:p w14:paraId="449AAC67" w14:textId="77777777" w:rsidR="0037208A" w:rsidRPr="00376033" w:rsidRDefault="0037208A" w:rsidP="00376033">
            <w:pPr>
              <w:spacing w:after="0" w:line="240" w:lineRule="auto"/>
              <w:ind w:left="0" w:firstLine="0"/>
              <w:jc w:val="left"/>
              <w:rPr>
                <w:rFonts w:asciiTheme="minorHAnsi" w:eastAsiaTheme="minorHAnsi" w:hAnsiTheme="minorHAnsi" w:cstheme="minorBidi"/>
                <w:color w:val="auto"/>
                <w:sz w:val="22"/>
              </w:rPr>
            </w:pPr>
          </w:p>
        </w:tc>
        <w:tc>
          <w:tcPr>
            <w:tcW w:w="3969" w:type="dxa"/>
          </w:tcPr>
          <w:p w14:paraId="7CD4D597" w14:textId="77777777" w:rsidR="0037208A" w:rsidRPr="00376033" w:rsidRDefault="0037208A" w:rsidP="00376033">
            <w:pPr>
              <w:spacing w:after="0" w:line="240" w:lineRule="auto"/>
              <w:ind w:left="0" w:firstLine="0"/>
              <w:jc w:val="left"/>
              <w:rPr>
                <w:rFonts w:asciiTheme="minorHAnsi" w:eastAsiaTheme="minorHAnsi" w:hAnsiTheme="minorHAnsi" w:cstheme="minorBidi"/>
                <w:color w:val="auto"/>
                <w:sz w:val="22"/>
              </w:rPr>
            </w:pPr>
          </w:p>
        </w:tc>
      </w:tr>
      <w:tr w:rsidR="0037208A" w:rsidRPr="00376033" w14:paraId="45E8E90A" w14:textId="77777777" w:rsidTr="00376033">
        <w:trPr>
          <w:trHeight w:val="282"/>
        </w:trPr>
        <w:tc>
          <w:tcPr>
            <w:tcW w:w="1129" w:type="dxa"/>
            <w:shd w:val="clear" w:color="auto" w:fill="D9D9D9" w:themeFill="background1" w:themeFillShade="D9"/>
          </w:tcPr>
          <w:p w14:paraId="40796AAE" w14:textId="1186327E" w:rsidR="0037208A" w:rsidRDefault="0037208A" w:rsidP="00376033">
            <w:pPr>
              <w:spacing w:after="0" w:line="240" w:lineRule="auto"/>
              <w:ind w:left="0" w:firstLine="0"/>
              <w:jc w:val="left"/>
              <w:rPr>
                <w:rFonts w:asciiTheme="minorHAnsi" w:eastAsiaTheme="minorHAnsi" w:hAnsiTheme="minorHAnsi" w:cstheme="minorBidi"/>
                <w:color w:val="auto"/>
                <w:sz w:val="22"/>
              </w:rPr>
            </w:pPr>
            <w:r>
              <w:rPr>
                <w:rFonts w:asciiTheme="minorHAnsi" w:eastAsiaTheme="minorHAnsi" w:hAnsiTheme="minorHAnsi" w:cstheme="minorBidi"/>
                <w:color w:val="auto"/>
                <w:sz w:val="22"/>
              </w:rPr>
              <w:t>Część 11</w:t>
            </w:r>
            <w:bookmarkStart w:id="1" w:name="_GoBack"/>
            <w:bookmarkEnd w:id="1"/>
          </w:p>
        </w:tc>
        <w:tc>
          <w:tcPr>
            <w:tcW w:w="1985" w:type="dxa"/>
          </w:tcPr>
          <w:p w14:paraId="0CFE5979" w14:textId="77777777" w:rsidR="0037208A" w:rsidRPr="00376033" w:rsidRDefault="0037208A" w:rsidP="00376033">
            <w:pPr>
              <w:spacing w:after="0" w:line="240" w:lineRule="auto"/>
              <w:ind w:left="0" w:firstLine="0"/>
              <w:jc w:val="left"/>
              <w:rPr>
                <w:rFonts w:asciiTheme="minorHAnsi" w:eastAsiaTheme="minorHAnsi" w:hAnsiTheme="minorHAnsi" w:cstheme="minorBidi"/>
                <w:color w:val="auto"/>
                <w:sz w:val="22"/>
              </w:rPr>
            </w:pPr>
          </w:p>
        </w:tc>
        <w:tc>
          <w:tcPr>
            <w:tcW w:w="4394" w:type="dxa"/>
          </w:tcPr>
          <w:p w14:paraId="14BB3CA5" w14:textId="77777777" w:rsidR="0037208A" w:rsidRPr="00376033" w:rsidRDefault="0037208A" w:rsidP="00376033">
            <w:pPr>
              <w:spacing w:after="0" w:line="240" w:lineRule="auto"/>
              <w:ind w:left="0" w:firstLine="0"/>
              <w:jc w:val="left"/>
              <w:rPr>
                <w:rFonts w:asciiTheme="minorHAnsi" w:eastAsiaTheme="minorHAnsi" w:hAnsiTheme="minorHAnsi" w:cstheme="minorBidi"/>
                <w:color w:val="auto"/>
                <w:sz w:val="22"/>
              </w:rPr>
            </w:pPr>
          </w:p>
        </w:tc>
        <w:tc>
          <w:tcPr>
            <w:tcW w:w="4111" w:type="dxa"/>
          </w:tcPr>
          <w:p w14:paraId="6E123691" w14:textId="77777777" w:rsidR="0037208A" w:rsidRPr="00376033" w:rsidRDefault="0037208A" w:rsidP="00376033">
            <w:pPr>
              <w:spacing w:after="0" w:line="240" w:lineRule="auto"/>
              <w:ind w:left="0" w:firstLine="0"/>
              <w:jc w:val="left"/>
              <w:rPr>
                <w:rFonts w:asciiTheme="minorHAnsi" w:eastAsiaTheme="minorHAnsi" w:hAnsiTheme="minorHAnsi" w:cstheme="minorBidi"/>
                <w:color w:val="auto"/>
                <w:sz w:val="22"/>
              </w:rPr>
            </w:pPr>
          </w:p>
        </w:tc>
        <w:tc>
          <w:tcPr>
            <w:tcW w:w="3969" w:type="dxa"/>
          </w:tcPr>
          <w:p w14:paraId="4BC45475" w14:textId="77777777" w:rsidR="0037208A" w:rsidRPr="00376033" w:rsidRDefault="0037208A" w:rsidP="00376033">
            <w:pPr>
              <w:spacing w:after="0" w:line="240" w:lineRule="auto"/>
              <w:ind w:left="0" w:firstLine="0"/>
              <w:jc w:val="left"/>
              <w:rPr>
                <w:rFonts w:asciiTheme="minorHAnsi" w:eastAsiaTheme="minorHAnsi" w:hAnsiTheme="minorHAnsi" w:cstheme="minorBidi"/>
                <w:color w:val="auto"/>
                <w:sz w:val="22"/>
              </w:rPr>
            </w:pPr>
          </w:p>
        </w:tc>
      </w:tr>
    </w:tbl>
    <w:p w14:paraId="6798E101" w14:textId="1DAA062F" w:rsidR="00376033" w:rsidRDefault="00376033" w:rsidP="00E27DBA">
      <w:pPr>
        <w:widowControl w:val="0"/>
        <w:suppressAutoHyphens/>
        <w:spacing w:after="0" w:line="360" w:lineRule="auto"/>
        <w:ind w:left="0" w:firstLine="0"/>
        <w:rPr>
          <w:rFonts w:ascii="Arial" w:eastAsia="SimSun" w:hAnsi="Arial" w:cs="Arial"/>
          <w:b/>
          <w:color w:val="auto"/>
          <w:kern w:val="1"/>
          <w:sz w:val="18"/>
          <w:szCs w:val="18"/>
          <w:lang w:eastAsia="hi-IN" w:bidi="hi-IN"/>
        </w:rPr>
      </w:pPr>
    </w:p>
    <w:p w14:paraId="1EBC01FB" w14:textId="77777777" w:rsidR="00D01484" w:rsidRDefault="00D01484" w:rsidP="00E27DBA">
      <w:pPr>
        <w:widowControl w:val="0"/>
        <w:suppressAutoHyphens/>
        <w:spacing w:after="0" w:line="360" w:lineRule="auto"/>
        <w:ind w:left="0" w:firstLine="0"/>
        <w:rPr>
          <w:rFonts w:ascii="Arial" w:eastAsia="SimSun" w:hAnsi="Arial" w:cs="Arial"/>
          <w:b/>
          <w:color w:val="auto"/>
          <w:kern w:val="1"/>
          <w:sz w:val="18"/>
          <w:szCs w:val="18"/>
          <w:lang w:eastAsia="hi-IN" w:bidi="hi-IN"/>
        </w:rPr>
      </w:pPr>
    </w:p>
    <w:p w14:paraId="35F0F1CD" w14:textId="77777777" w:rsidR="00745AD9" w:rsidRPr="006E68D4" w:rsidRDefault="00745AD9" w:rsidP="00745AD9">
      <w:pPr>
        <w:ind w:left="0" w:firstLine="0"/>
        <w:rPr>
          <w:rFonts w:ascii="Arial" w:eastAsia="SimSun" w:hAnsi="Arial" w:cs="Arial"/>
          <w:color w:val="auto"/>
          <w:kern w:val="1"/>
          <w:sz w:val="18"/>
          <w:szCs w:val="18"/>
          <w:lang w:eastAsia="hi-IN" w:bidi="hi-IN"/>
        </w:rPr>
      </w:pPr>
      <w:r w:rsidRPr="006E68D4">
        <w:rPr>
          <w:rFonts w:ascii="Arial" w:eastAsia="SimSun" w:hAnsi="Arial" w:cs="Arial"/>
          <w:color w:val="auto"/>
          <w:kern w:val="1"/>
          <w:sz w:val="18"/>
          <w:szCs w:val="18"/>
          <w:lang w:eastAsia="hi-IN" w:bidi="hi-IN"/>
        </w:rPr>
        <w:t>Jako Wykonawca oświadczam, że:</w:t>
      </w:r>
    </w:p>
    <w:p w14:paraId="777902D6" w14:textId="77777777" w:rsidR="00745AD9" w:rsidRPr="006E68D4" w:rsidRDefault="00745AD9" w:rsidP="00745AD9">
      <w:pPr>
        <w:numPr>
          <w:ilvl w:val="0"/>
          <w:numId w:val="12"/>
        </w:numPr>
        <w:tabs>
          <w:tab w:val="clear" w:pos="0"/>
          <w:tab w:val="num" w:pos="-426"/>
        </w:tabs>
        <w:rPr>
          <w:rFonts w:ascii="Arial" w:eastAsia="SimSun" w:hAnsi="Arial" w:cs="Arial"/>
          <w:color w:val="auto"/>
          <w:kern w:val="1"/>
          <w:sz w:val="18"/>
          <w:szCs w:val="18"/>
          <w:lang w:eastAsia="hi-IN" w:bidi="hi-IN"/>
        </w:rPr>
      </w:pPr>
      <w:r w:rsidRPr="006E68D4">
        <w:rPr>
          <w:rFonts w:ascii="Arial" w:eastAsia="SimSun" w:hAnsi="Arial" w:cs="Arial"/>
          <w:color w:val="auto"/>
          <w:kern w:val="1"/>
          <w:sz w:val="18"/>
          <w:szCs w:val="18"/>
          <w:lang w:eastAsia="hi-IN" w:bidi="hi-IN"/>
        </w:rPr>
        <w:t>zapoznałem/-</w:t>
      </w:r>
      <w:proofErr w:type="spellStart"/>
      <w:r w:rsidRPr="006E68D4">
        <w:rPr>
          <w:rFonts w:ascii="Arial" w:eastAsia="SimSun" w:hAnsi="Arial" w:cs="Arial"/>
          <w:color w:val="auto"/>
          <w:kern w:val="1"/>
          <w:sz w:val="18"/>
          <w:szCs w:val="18"/>
          <w:lang w:eastAsia="hi-IN" w:bidi="hi-IN"/>
        </w:rPr>
        <w:t>am</w:t>
      </w:r>
      <w:proofErr w:type="spellEnd"/>
      <w:r w:rsidRPr="006E68D4">
        <w:rPr>
          <w:rFonts w:ascii="Arial" w:eastAsia="SimSun" w:hAnsi="Arial" w:cs="Arial"/>
          <w:color w:val="auto"/>
          <w:kern w:val="1"/>
          <w:sz w:val="18"/>
          <w:szCs w:val="18"/>
          <w:lang w:eastAsia="hi-IN" w:bidi="hi-IN"/>
        </w:rPr>
        <w:t xml:space="preserve"> się i akceptuję warunki zawarte w Zapytaniu ofertowym oraz załącznikach do tego zapytania,</w:t>
      </w:r>
    </w:p>
    <w:p w14:paraId="786EC2E0" w14:textId="77777777" w:rsidR="00745AD9" w:rsidRPr="006E68D4" w:rsidRDefault="00745AD9" w:rsidP="00745AD9">
      <w:pPr>
        <w:numPr>
          <w:ilvl w:val="0"/>
          <w:numId w:val="12"/>
        </w:numPr>
        <w:tabs>
          <w:tab w:val="clear" w:pos="0"/>
          <w:tab w:val="num" w:pos="-426"/>
        </w:tabs>
        <w:rPr>
          <w:rFonts w:ascii="Arial" w:eastAsia="SimSun" w:hAnsi="Arial" w:cs="Arial"/>
          <w:color w:val="auto"/>
          <w:kern w:val="1"/>
          <w:sz w:val="18"/>
          <w:szCs w:val="18"/>
          <w:lang w:eastAsia="hi-IN" w:bidi="hi-IN"/>
        </w:rPr>
      </w:pPr>
      <w:r w:rsidRPr="006E68D4">
        <w:rPr>
          <w:rFonts w:ascii="Arial" w:eastAsia="SimSun" w:hAnsi="Arial" w:cs="Arial"/>
          <w:color w:val="auto"/>
          <w:kern w:val="1"/>
          <w:sz w:val="18"/>
          <w:szCs w:val="18"/>
          <w:lang w:eastAsia="hi-IN" w:bidi="hi-IN"/>
        </w:rPr>
        <w:t>uzyskałem/-</w:t>
      </w:r>
      <w:proofErr w:type="spellStart"/>
      <w:r w:rsidRPr="006E68D4">
        <w:rPr>
          <w:rFonts w:ascii="Arial" w:eastAsia="SimSun" w:hAnsi="Arial" w:cs="Arial"/>
          <w:color w:val="auto"/>
          <w:kern w:val="1"/>
          <w:sz w:val="18"/>
          <w:szCs w:val="18"/>
          <w:lang w:eastAsia="hi-IN" w:bidi="hi-IN"/>
        </w:rPr>
        <w:t>am</w:t>
      </w:r>
      <w:proofErr w:type="spellEnd"/>
      <w:r w:rsidRPr="006E68D4">
        <w:rPr>
          <w:rFonts w:ascii="Arial" w:eastAsia="SimSun" w:hAnsi="Arial" w:cs="Arial"/>
          <w:color w:val="auto"/>
          <w:kern w:val="1"/>
          <w:sz w:val="18"/>
          <w:szCs w:val="18"/>
          <w:lang w:eastAsia="hi-IN" w:bidi="hi-IN"/>
        </w:rPr>
        <w:t xml:space="preserve"> wszystkie niezbędne informacje do przygotowania oferty i realizacji przedmiotu zamówienia,</w:t>
      </w:r>
    </w:p>
    <w:p w14:paraId="4C370462" w14:textId="77777777" w:rsidR="00745AD9" w:rsidRPr="006E68D4" w:rsidRDefault="00745AD9" w:rsidP="00745AD9">
      <w:pPr>
        <w:numPr>
          <w:ilvl w:val="0"/>
          <w:numId w:val="12"/>
        </w:numPr>
        <w:tabs>
          <w:tab w:val="clear" w:pos="0"/>
          <w:tab w:val="num" w:pos="-426"/>
        </w:tabs>
        <w:rPr>
          <w:rFonts w:ascii="Arial" w:eastAsia="SimSun" w:hAnsi="Arial" w:cs="Arial"/>
          <w:color w:val="auto"/>
          <w:kern w:val="1"/>
          <w:sz w:val="18"/>
          <w:szCs w:val="18"/>
          <w:lang w:eastAsia="hi-IN" w:bidi="hi-IN"/>
        </w:rPr>
      </w:pPr>
      <w:r w:rsidRPr="006E68D4">
        <w:rPr>
          <w:rFonts w:ascii="Arial" w:eastAsia="SimSun" w:hAnsi="Arial" w:cs="Arial"/>
          <w:color w:val="auto"/>
          <w:kern w:val="1"/>
          <w:sz w:val="18"/>
          <w:szCs w:val="18"/>
          <w:lang w:eastAsia="hi-IN" w:bidi="hi-IN"/>
        </w:rPr>
        <w:t>cena podana w ofercie obejmuje wszelkie koszty związane z realizacją powyższego zamówienia (w tym ewentualne podatki, koszty dostawy, itd.),</w:t>
      </w:r>
    </w:p>
    <w:p w14:paraId="75B00AED" w14:textId="77777777" w:rsidR="00745AD9" w:rsidRPr="006E68D4" w:rsidRDefault="00745AD9" w:rsidP="00745AD9">
      <w:pPr>
        <w:numPr>
          <w:ilvl w:val="0"/>
          <w:numId w:val="12"/>
        </w:numPr>
        <w:tabs>
          <w:tab w:val="clear" w:pos="0"/>
          <w:tab w:val="num" w:pos="-426"/>
        </w:tabs>
        <w:rPr>
          <w:rFonts w:ascii="Arial" w:eastAsia="SimSun" w:hAnsi="Arial" w:cs="Arial"/>
          <w:color w:val="auto"/>
          <w:kern w:val="1"/>
          <w:sz w:val="18"/>
          <w:szCs w:val="18"/>
          <w:lang w:eastAsia="hi-IN" w:bidi="hi-IN"/>
        </w:rPr>
      </w:pPr>
      <w:r w:rsidRPr="006E68D4">
        <w:rPr>
          <w:rFonts w:ascii="Arial" w:eastAsia="SimSun" w:hAnsi="Arial" w:cs="Arial"/>
          <w:color w:val="auto"/>
          <w:kern w:val="1"/>
          <w:sz w:val="18"/>
          <w:szCs w:val="18"/>
          <w:lang w:eastAsia="hi-IN" w:bidi="hi-IN"/>
        </w:rPr>
        <w:t>jestem / nie jestem</w:t>
      </w:r>
      <w:r w:rsidRPr="006E68D4">
        <w:rPr>
          <w:rFonts w:ascii="Arial" w:eastAsia="SimSun" w:hAnsi="Arial" w:cs="Arial"/>
          <w:color w:val="auto"/>
          <w:kern w:val="1"/>
          <w:sz w:val="18"/>
          <w:szCs w:val="18"/>
          <w:vertAlign w:val="superscript"/>
          <w:lang w:eastAsia="hi-IN" w:bidi="hi-IN"/>
        </w:rPr>
        <w:footnoteReference w:id="1"/>
      </w:r>
      <w:r w:rsidRPr="006E68D4">
        <w:rPr>
          <w:rFonts w:ascii="Arial" w:eastAsia="SimSun" w:hAnsi="Arial" w:cs="Arial"/>
          <w:color w:val="auto"/>
          <w:kern w:val="1"/>
          <w:sz w:val="18"/>
          <w:szCs w:val="18"/>
          <w:lang w:eastAsia="hi-IN" w:bidi="hi-IN"/>
        </w:rPr>
        <w:t xml:space="preserve"> płatnikiem podatku VAT,</w:t>
      </w:r>
    </w:p>
    <w:p w14:paraId="7DA01271" w14:textId="77777777" w:rsidR="00745AD9" w:rsidRPr="006E68D4" w:rsidRDefault="00745AD9" w:rsidP="00745AD9">
      <w:pPr>
        <w:numPr>
          <w:ilvl w:val="0"/>
          <w:numId w:val="12"/>
        </w:numPr>
        <w:tabs>
          <w:tab w:val="clear" w:pos="0"/>
          <w:tab w:val="num" w:pos="-426"/>
        </w:tabs>
        <w:rPr>
          <w:rFonts w:ascii="Arial" w:eastAsia="SimSun" w:hAnsi="Arial" w:cs="Arial"/>
          <w:color w:val="auto"/>
          <w:kern w:val="1"/>
          <w:sz w:val="18"/>
          <w:szCs w:val="18"/>
          <w:lang w:eastAsia="hi-IN" w:bidi="hi-IN"/>
        </w:rPr>
      </w:pPr>
      <w:r w:rsidRPr="006E68D4">
        <w:rPr>
          <w:rFonts w:ascii="Arial" w:eastAsia="SimSun" w:hAnsi="Arial" w:cs="Arial"/>
          <w:color w:val="auto"/>
          <w:kern w:val="1"/>
          <w:sz w:val="18"/>
          <w:szCs w:val="18"/>
          <w:lang w:eastAsia="hi-IN" w:bidi="hi-IN"/>
        </w:rPr>
        <w:t>w przypadku uzyskania zamówienia zobowiązuję się do podpisania umowy w terminie i miejscu wyznaczonym przez Zamawiającego,</w:t>
      </w:r>
    </w:p>
    <w:p w14:paraId="00F06C12" w14:textId="77777777" w:rsidR="00745AD9" w:rsidRPr="006E68D4" w:rsidRDefault="00745AD9" w:rsidP="00745AD9">
      <w:pPr>
        <w:numPr>
          <w:ilvl w:val="0"/>
          <w:numId w:val="12"/>
        </w:numPr>
        <w:tabs>
          <w:tab w:val="clear" w:pos="0"/>
          <w:tab w:val="num" w:pos="-426"/>
        </w:tabs>
        <w:rPr>
          <w:rFonts w:ascii="Arial" w:eastAsia="SimSun" w:hAnsi="Arial" w:cs="Arial"/>
          <w:color w:val="auto"/>
          <w:kern w:val="1"/>
          <w:sz w:val="18"/>
          <w:szCs w:val="18"/>
          <w:lang w:eastAsia="hi-IN" w:bidi="hi-IN"/>
        </w:rPr>
      </w:pPr>
      <w:r w:rsidRPr="006E68D4">
        <w:rPr>
          <w:rFonts w:ascii="Arial" w:eastAsia="SimSun" w:hAnsi="Arial" w:cs="Arial"/>
          <w:color w:val="auto"/>
          <w:kern w:val="1"/>
          <w:sz w:val="18"/>
          <w:szCs w:val="18"/>
          <w:lang w:eastAsia="hi-IN" w:bidi="hi-IN"/>
        </w:rPr>
        <w:t xml:space="preserve">wyrażam zgodę na przeprowadzenie wszelkich badań mających na celu sprawdzenie oświadczeń, dokumentów i przedłożonych informacji oraz wyjaśnień finansowych i technicznych, przez Zamawiającego lub jego upoważnionych przedstawicieli, </w:t>
      </w:r>
    </w:p>
    <w:p w14:paraId="226E9B20" w14:textId="77777777" w:rsidR="00745AD9" w:rsidRPr="006E68D4" w:rsidRDefault="00745AD9" w:rsidP="00745AD9">
      <w:pPr>
        <w:numPr>
          <w:ilvl w:val="0"/>
          <w:numId w:val="12"/>
        </w:numPr>
        <w:tabs>
          <w:tab w:val="clear" w:pos="0"/>
          <w:tab w:val="num" w:pos="-426"/>
        </w:tabs>
        <w:rPr>
          <w:rFonts w:ascii="Arial" w:eastAsia="SimSun" w:hAnsi="Arial" w:cs="Arial"/>
          <w:color w:val="auto"/>
          <w:kern w:val="1"/>
          <w:sz w:val="18"/>
          <w:szCs w:val="18"/>
          <w:lang w:eastAsia="hi-IN" w:bidi="hi-IN"/>
        </w:rPr>
      </w:pPr>
      <w:r w:rsidRPr="006E68D4">
        <w:rPr>
          <w:rFonts w:ascii="Arial" w:eastAsia="SimSun" w:hAnsi="Arial" w:cs="Arial"/>
          <w:color w:val="auto"/>
          <w:kern w:val="1"/>
          <w:sz w:val="18"/>
          <w:szCs w:val="18"/>
          <w:lang w:eastAsia="hi-IN" w:bidi="hi-IN"/>
        </w:rPr>
        <w:t>jestem związany/a naszą ofertą przez 30 dni. Bieg terminu rozpoczyna się wraz z upływem terminu składania ofert.</w:t>
      </w:r>
    </w:p>
    <w:p w14:paraId="0841D107" w14:textId="77777777" w:rsidR="00745AD9" w:rsidRPr="006E68D4" w:rsidRDefault="00745AD9" w:rsidP="00745AD9">
      <w:pPr>
        <w:numPr>
          <w:ilvl w:val="0"/>
          <w:numId w:val="12"/>
        </w:numPr>
        <w:tabs>
          <w:tab w:val="clear" w:pos="0"/>
          <w:tab w:val="num" w:pos="-426"/>
        </w:tabs>
        <w:rPr>
          <w:rFonts w:ascii="Arial" w:eastAsia="SimSun" w:hAnsi="Arial" w:cs="Arial"/>
          <w:color w:val="auto"/>
          <w:kern w:val="1"/>
          <w:sz w:val="18"/>
          <w:szCs w:val="18"/>
          <w:lang w:eastAsia="hi-IN" w:bidi="hi-IN"/>
        </w:rPr>
      </w:pPr>
      <w:r w:rsidRPr="006E68D4">
        <w:rPr>
          <w:rFonts w:ascii="Arial" w:eastAsia="SimSun" w:hAnsi="Arial" w:cs="Arial"/>
          <w:color w:val="auto"/>
          <w:kern w:val="1"/>
          <w:sz w:val="18"/>
          <w:szCs w:val="18"/>
          <w:lang w:eastAsia="hi-IN" w:bidi="hi-IN"/>
        </w:rPr>
        <w:t>pod groźbą odpowiedzialności karnej oświadczam, że załączone do oferty dokumenty opisują stan prawny i faktyczny, aktualny na dzień złożenia oferty.</w:t>
      </w:r>
    </w:p>
    <w:p w14:paraId="5FFCB393" w14:textId="77777777" w:rsidR="00745AD9" w:rsidRPr="006E68D4" w:rsidRDefault="00745AD9" w:rsidP="00745AD9">
      <w:pPr>
        <w:numPr>
          <w:ilvl w:val="0"/>
          <w:numId w:val="12"/>
        </w:numPr>
        <w:tabs>
          <w:tab w:val="clear" w:pos="0"/>
          <w:tab w:val="num" w:pos="-426"/>
        </w:tabs>
        <w:rPr>
          <w:rFonts w:ascii="Arial" w:eastAsia="SimSun" w:hAnsi="Arial" w:cs="Arial"/>
          <w:bCs/>
          <w:color w:val="auto"/>
          <w:kern w:val="1"/>
          <w:sz w:val="18"/>
          <w:szCs w:val="18"/>
          <w:lang w:eastAsia="hi-IN" w:bidi="hi-IN"/>
        </w:rPr>
      </w:pPr>
      <w:r w:rsidRPr="006E68D4">
        <w:rPr>
          <w:rFonts w:ascii="Arial" w:eastAsia="SimSun" w:hAnsi="Arial" w:cs="Arial"/>
          <w:bCs/>
          <w:color w:val="auto"/>
          <w:kern w:val="1"/>
          <w:sz w:val="18"/>
          <w:szCs w:val="18"/>
          <w:lang w:eastAsia="hi-IN" w:bidi="hi-IN"/>
        </w:rPr>
        <w:t>nie zachodzą w stosunku do Wykonawcy przesłanki wykluczenia z postępowania na podstawie art. 7 ust. 1 ustawy z dnia 13 kwietnia 2022 r. o szczególnych rozwiązaniach w zakresie przeciwdziałania wspieraniu agresji na Ukrainę oraz służących ochronie bezpieczeństwa narodowego.</w:t>
      </w:r>
    </w:p>
    <w:p w14:paraId="7C81EF2B" w14:textId="77777777" w:rsidR="00745AD9" w:rsidRPr="006E68D4" w:rsidRDefault="00745AD9" w:rsidP="00745AD9">
      <w:pPr>
        <w:numPr>
          <w:ilvl w:val="0"/>
          <w:numId w:val="12"/>
        </w:numPr>
        <w:tabs>
          <w:tab w:val="clear" w:pos="0"/>
          <w:tab w:val="num" w:pos="-426"/>
        </w:tabs>
        <w:rPr>
          <w:rFonts w:ascii="Arial" w:eastAsia="SimSun" w:hAnsi="Arial" w:cs="Arial"/>
          <w:bCs/>
          <w:color w:val="auto"/>
          <w:kern w:val="1"/>
          <w:sz w:val="18"/>
          <w:szCs w:val="18"/>
          <w:lang w:eastAsia="hi-IN" w:bidi="hi-IN"/>
        </w:rPr>
      </w:pPr>
      <w:r w:rsidRPr="006E68D4">
        <w:rPr>
          <w:rFonts w:ascii="Arial" w:eastAsia="SimSun" w:hAnsi="Arial" w:cs="Arial"/>
          <w:bCs/>
          <w:color w:val="auto"/>
          <w:kern w:val="1"/>
          <w:sz w:val="18"/>
          <w:szCs w:val="18"/>
          <w:lang w:eastAsia="hi-IN" w:bidi="hi-IN"/>
        </w:rPr>
        <w:t>nie jestem powiązany osobowo lub kapitałowo z Zamawiającym tj. nie zachodzi w stosunku do Wykonawcy podstawa wykluczenia wskazana w rozdziale VIII pkt 1 zapytania ofertowego oraz rozdziale III zapytania ofertowego.</w:t>
      </w:r>
    </w:p>
    <w:p w14:paraId="1FC14833" w14:textId="14AD12E3" w:rsidR="00745AD9" w:rsidRPr="006E68D4" w:rsidRDefault="00745AD9" w:rsidP="00745AD9">
      <w:pPr>
        <w:numPr>
          <w:ilvl w:val="0"/>
          <w:numId w:val="12"/>
        </w:numPr>
        <w:tabs>
          <w:tab w:val="clear" w:pos="0"/>
          <w:tab w:val="num" w:pos="-426"/>
        </w:tabs>
        <w:rPr>
          <w:rFonts w:ascii="Arial" w:eastAsia="SimSun" w:hAnsi="Arial" w:cs="Arial"/>
          <w:color w:val="auto"/>
          <w:kern w:val="1"/>
          <w:sz w:val="18"/>
          <w:szCs w:val="18"/>
          <w:lang w:eastAsia="hi-IN" w:bidi="hi-IN"/>
        </w:rPr>
      </w:pPr>
      <w:r w:rsidRPr="006E68D4">
        <w:rPr>
          <w:rFonts w:ascii="Arial" w:eastAsia="SimSun" w:hAnsi="Arial" w:cs="Arial"/>
          <w:color w:val="auto"/>
          <w:kern w:val="1"/>
          <w:sz w:val="18"/>
          <w:szCs w:val="18"/>
          <w:lang w:eastAsia="hi-IN" w:bidi="hi-IN"/>
        </w:rPr>
        <w:t xml:space="preserve">spełniam </w:t>
      </w:r>
      <w:r w:rsidRPr="006E68D4">
        <w:rPr>
          <w:rFonts w:ascii="Arial" w:eastAsia="SimSun" w:hAnsi="Arial" w:cs="Arial"/>
          <w:color w:val="auto"/>
          <w:kern w:val="1"/>
          <w:sz w:val="18"/>
          <w:szCs w:val="18"/>
          <w:lang w:val="sv-SE" w:eastAsia="hi-IN" w:bidi="hi-IN"/>
        </w:rPr>
        <w:t xml:space="preserve">warunki udziału w postepowaniu </w:t>
      </w:r>
      <w:r w:rsidRPr="006E68D4">
        <w:rPr>
          <w:rFonts w:ascii="Arial" w:eastAsia="SimSun" w:hAnsi="Arial" w:cs="Arial"/>
          <w:color w:val="auto"/>
          <w:kern w:val="1"/>
          <w:sz w:val="18"/>
          <w:szCs w:val="18"/>
          <w:lang w:eastAsia="hi-IN" w:bidi="hi-IN"/>
        </w:rPr>
        <w:t xml:space="preserve">nr </w:t>
      </w:r>
      <w:r w:rsidR="00E04B85">
        <w:rPr>
          <w:rFonts w:ascii="Arial" w:eastAsia="SimSun" w:hAnsi="Arial" w:cs="Arial"/>
          <w:b/>
          <w:bCs/>
          <w:color w:val="auto"/>
          <w:kern w:val="1"/>
          <w:sz w:val="18"/>
          <w:szCs w:val="18"/>
          <w:lang w:eastAsia="hi-IN" w:bidi="hi-IN"/>
        </w:rPr>
        <w:t>8</w:t>
      </w:r>
      <w:r w:rsidRPr="006E68D4">
        <w:rPr>
          <w:rFonts w:ascii="Arial" w:eastAsia="SimSun" w:hAnsi="Arial" w:cs="Arial"/>
          <w:b/>
          <w:bCs/>
          <w:color w:val="auto"/>
          <w:kern w:val="1"/>
          <w:sz w:val="18"/>
          <w:szCs w:val="18"/>
          <w:lang w:eastAsia="hi-IN" w:bidi="hi-IN"/>
        </w:rPr>
        <w:t>/S</w:t>
      </w:r>
      <w:r w:rsidR="00E04B85">
        <w:rPr>
          <w:rFonts w:ascii="Arial" w:eastAsia="SimSun" w:hAnsi="Arial" w:cs="Arial"/>
          <w:b/>
          <w:bCs/>
          <w:color w:val="auto"/>
          <w:kern w:val="1"/>
          <w:sz w:val="18"/>
          <w:szCs w:val="18"/>
          <w:lang w:eastAsia="hi-IN" w:bidi="hi-IN"/>
        </w:rPr>
        <w:t>IO</w:t>
      </w:r>
      <w:r w:rsidRPr="006E68D4">
        <w:rPr>
          <w:rFonts w:ascii="Arial" w:eastAsia="SimSun" w:hAnsi="Arial" w:cs="Arial"/>
          <w:b/>
          <w:bCs/>
          <w:color w:val="auto"/>
          <w:kern w:val="1"/>
          <w:sz w:val="18"/>
          <w:szCs w:val="18"/>
          <w:lang w:eastAsia="hi-IN" w:bidi="hi-IN"/>
        </w:rPr>
        <w:t>/2025</w:t>
      </w:r>
      <w:r w:rsidRPr="006E68D4">
        <w:rPr>
          <w:rFonts w:ascii="Arial" w:eastAsia="SimSun" w:hAnsi="Arial" w:cs="Arial"/>
          <w:bCs/>
          <w:color w:val="auto"/>
          <w:kern w:val="1"/>
          <w:sz w:val="18"/>
          <w:szCs w:val="18"/>
          <w:lang w:eastAsia="hi-IN" w:bidi="hi-IN"/>
        </w:rPr>
        <w:t xml:space="preserve"> </w:t>
      </w:r>
      <w:r w:rsidRPr="006E68D4">
        <w:rPr>
          <w:rFonts w:ascii="Arial" w:eastAsia="SimSun" w:hAnsi="Arial" w:cs="Arial"/>
          <w:color w:val="auto"/>
          <w:kern w:val="1"/>
          <w:sz w:val="18"/>
          <w:szCs w:val="18"/>
          <w:lang w:val="sv-SE" w:eastAsia="hi-IN" w:bidi="hi-IN"/>
        </w:rPr>
        <w:t>w szczególności:</w:t>
      </w:r>
    </w:p>
    <w:p w14:paraId="54FB7E81" w14:textId="77777777" w:rsidR="00745AD9" w:rsidRPr="006E68D4" w:rsidRDefault="00745AD9" w:rsidP="00745AD9">
      <w:pPr>
        <w:numPr>
          <w:ilvl w:val="0"/>
          <w:numId w:val="16"/>
        </w:numPr>
        <w:rPr>
          <w:rFonts w:ascii="Arial" w:eastAsia="SimSun" w:hAnsi="Arial" w:cs="Arial"/>
          <w:color w:val="auto"/>
          <w:kern w:val="1"/>
          <w:sz w:val="18"/>
          <w:szCs w:val="18"/>
          <w:lang w:eastAsia="hi-IN" w:bidi="hi-IN"/>
        </w:rPr>
      </w:pPr>
      <w:r w:rsidRPr="006E68D4">
        <w:rPr>
          <w:rFonts w:ascii="Arial" w:eastAsia="SimSun" w:hAnsi="Arial" w:cs="Arial"/>
          <w:color w:val="auto"/>
          <w:kern w:val="1"/>
          <w:sz w:val="18"/>
          <w:szCs w:val="18"/>
          <w:lang w:val="sv-SE" w:eastAsia="hi-IN" w:bidi="hi-IN"/>
        </w:rPr>
        <w:t>posiadam niezbędną wiedzę i doświadczenie do realizacji przedmiotu zamówienia na warunkach w nim określonych,</w:t>
      </w:r>
    </w:p>
    <w:p w14:paraId="4F30FA9F" w14:textId="77777777" w:rsidR="00745AD9" w:rsidRPr="006E68D4" w:rsidRDefault="00745AD9" w:rsidP="00745AD9">
      <w:pPr>
        <w:numPr>
          <w:ilvl w:val="0"/>
          <w:numId w:val="16"/>
        </w:numPr>
        <w:rPr>
          <w:rFonts w:ascii="Arial" w:eastAsia="SimSun" w:hAnsi="Arial" w:cs="Arial"/>
          <w:color w:val="auto"/>
          <w:kern w:val="1"/>
          <w:sz w:val="18"/>
          <w:szCs w:val="18"/>
          <w:lang w:val="sv-SE" w:eastAsia="hi-IN" w:bidi="hi-IN"/>
        </w:rPr>
      </w:pPr>
      <w:r w:rsidRPr="006E68D4">
        <w:rPr>
          <w:rFonts w:ascii="Arial" w:eastAsia="SimSun" w:hAnsi="Arial" w:cs="Arial"/>
          <w:color w:val="auto"/>
          <w:kern w:val="1"/>
          <w:sz w:val="18"/>
          <w:szCs w:val="18"/>
          <w:lang w:val="sv-SE" w:eastAsia="hi-IN" w:bidi="hi-IN"/>
        </w:rPr>
        <w:t xml:space="preserve">dysponuję potencjałem technicznym do wykonania niniejszego zamówienia, </w:t>
      </w:r>
    </w:p>
    <w:p w14:paraId="250B84D9" w14:textId="77777777" w:rsidR="00745AD9" w:rsidRPr="006E68D4" w:rsidRDefault="00745AD9" w:rsidP="00745AD9">
      <w:pPr>
        <w:numPr>
          <w:ilvl w:val="0"/>
          <w:numId w:val="16"/>
        </w:numPr>
        <w:rPr>
          <w:rFonts w:ascii="Arial" w:eastAsia="SimSun" w:hAnsi="Arial" w:cs="Arial"/>
          <w:color w:val="auto"/>
          <w:kern w:val="1"/>
          <w:sz w:val="18"/>
          <w:szCs w:val="18"/>
          <w:lang w:eastAsia="hi-IN" w:bidi="hi-IN"/>
        </w:rPr>
      </w:pPr>
      <w:r w:rsidRPr="006E68D4">
        <w:rPr>
          <w:rFonts w:ascii="Arial" w:eastAsia="SimSun" w:hAnsi="Arial" w:cs="Arial"/>
          <w:color w:val="auto"/>
          <w:kern w:val="1"/>
          <w:sz w:val="18"/>
          <w:szCs w:val="18"/>
          <w:lang w:val="sv-SE" w:eastAsia="hi-IN" w:bidi="hi-IN"/>
        </w:rPr>
        <w:t>znajduję się w sytuacji ekonomicznej i finansowej zapewniającej wykonanie zamówienia</w:t>
      </w:r>
    </w:p>
    <w:p w14:paraId="45F43F90" w14:textId="77777777" w:rsidR="00745AD9" w:rsidRPr="006E68D4" w:rsidRDefault="00745AD9" w:rsidP="00745AD9">
      <w:pPr>
        <w:rPr>
          <w:rFonts w:ascii="Arial" w:eastAsia="SimSun" w:hAnsi="Arial" w:cs="Arial"/>
          <w:color w:val="auto"/>
          <w:kern w:val="1"/>
          <w:sz w:val="18"/>
          <w:szCs w:val="18"/>
          <w:u w:val="single"/>
          <w:lang w:eastAsia="hi-IN" w:bidi="hi-IN"/>
        </w:rPr>
      </w:pPr>
    </w:p>
    <w:p w14:paraId="46376322" w14:textId="77777777" w:rsidR="00745AD9" w:rsidRPr="006E68D4" w:rsidRDefault="00745AD9" w:rsidP="00745AD9">
      <w:pPr>
        <w:ind w:left="0" w:firstLine="0"/>
        <w:rPr>
          <w:rFonts w:ascii="Arial" w:eastAsia="SimSun" w:hAnsi="Arial" w:cs="Arial"/>
          <w:color w:val="auto"/>
          <w:kern w:val="1"/>
          <w:sz w:val="18"/>
          <w:szCs w:val="18"/>
          <w:u w:val="single"/>
          <w:lang w:eastAsia="hi-IN" w:bidi="hi-IN"/>
        </w:rPr>
      </w:pPr>
      <w:r w:rsidRPr="006E68D4">
        <w:rPr>
          <w:rFonts w:ascii="Arial" w:eastAsia="SimSun" w:hAnsi="Arial" w:cs="Arial"/>
          <w:color w:val="auto"/>
          <w:kern w:val="1"/>
          <w:sz w:val="18"/>
          <w:szCs w:val="18"/>
          <w:u w:val="single"/>
          <w:lang w:eastAsia="hi-IN" w:bidi="hi-IN"/>
        </w:rPr>
        <w:t>Załącznikami do formularza oferty są:</w:t>
      </w:r>
    </w:p>
    <w:p w14:paraId="55E2F7CD" w14:textId="77777777" w:rsidR="00745AD9" w:rsidRPr="006E68D4" w:rsidRDefault="00745AD9" w:rsidP="00745AD9">
      <w:pPr>
        <w:numPr>
          <w:ilvl w:val="0"/>
          <w:numId w:val="11"/>
        </w:numPr>
        <w:rPr>
          <w:rFonts w:ascii="Arial" w:eastAsia="SimSun" w:hAnsi="Arial" w:cs="Arial"/>
          <w:color w:val="auto"/>
          <w:kern w:val="1"/>
          <w:sz w:val="18"/>
          <w:szCs w:val="18"/>
          <w:lang w:eastAsia="hi-IN" w:bidi="hi-IN"/>
        </w:rPr>
      </w:pPr>
      <w:r w:rsidRPr="006E68D4">
        <w:rPr>
          <w:rFonts w:ascii="Arial" w:eastAsia="SimSun" w:hAnsi="Arial" w:cs="Arial"/>
          <w:color w:val="auto"/>
          <w:kern w:val="1"/>
          <w:sz w:val="18"/>
          <w:szCs w:val="18"/>
          <w:lang w:eastAsia="hi-IN" w:bidi="hi-IN"/>
        </w:rPr>
        <w:t>Załącznik nr 3 Oświadczenie oferenta – dane osobowe</w:t>
      </w:r>
    </w:p>
    <w:p w14:paraId="7F495540" w14:textId="77777777" w:rsidR="00745AD9" w:rsidRPr="006E68D4" w:rsidRDefault="00745AD9" w:rsidP="00745AD9">
      <w:pPr>
        <w:numPr>
          <w:ilvl w:val="0"/>
          <w:numId w:val="11"/>
        </w:numPr>
        <w:rPr>
          <w:rFonts w:ascii="Arial" w:eastAsia="SimSun" w:hAnsi="Arial" w:cs="Arial"/>
          <w:color w:val="auto"/>
          <w:kern w:val="1"/>
          <w:sz w:val="18"/>
          <w:szCs w:val="18"/>
          <w:lang w:eastAsia="hi-IN" w:bidi="hi-IN"/>
        </w:rPr>
      </w:pPr>
      <w:r w:rsidRPr="006E68D4">
        <w:rPr>
          <w:rFonts w:ascii="Arial" w:eastAsia="SimSun" w:hAnsi="Arial" w:cs="Arial"/>
          <w:color w:val="auto"/>
          <w:kern w:val="1"/>
          <w:sz w:val="18"/>
          <w:szCs w:val="18"/>
          <w:lang w:eastAsia="hi-IN" w:bidi="hi-IN"/>
        </w:rPr>
        <w:t>Załącznik nr 4 Specyfikacja wraz ze zdjęciami/grafikami</w:t>
      </w:r>
    </w:p>
    <w:p w14:paraId="3B587A07" w14:textId="77777777" w:rsidR="00745AD9" w:rsidRPr="006E68D4" w:rsidRDefault="00745AD9" w:rsidP="00745AD9">
      <w:pPr>
        <w:numPr>
          <w:ilvl w:val="0"/>
          <w:numId w:val="11"/>
        </w:numPr>
        <w:rPr>
          <w:rFonts w:ascii="Arial" w:eastAsia="SimSun" w:hAnsi="Arial" w:cs="Arial"/>
          <w:color w:val="auto"/>
          <w:kern w:val="1"/>
          <w:sz w:val="18"/>
          <w:szCs w:val="18"/>
          <w:lang w:eastAsia="hi-IN" w:bidi="hi-IN"/>
        </w:rPr>
      </w:pPr>
      <w:r w:rsidRPr="006E68D4">
        <w:rPr>
          <w:rFonts w:ascii="Arial" w:eastAsia="SimSun" w:hAnsi="Arial" w:cs="Arial"/>
          <w:color w:val="auto"/>
          <w:kern w:val="1"/>
          <w:sz w:val="18"/>
          <w:szCs w:val="18"/>
          <w:lang w:eastAsia="hi-IN" w:bidi="hi-IN"/>
        </w:rPr>
        <w:t>Pełnomocnictwo – jeżeli dotyczy</w:t>
      </w:r>
    </w:p>
    <w:p w14:paraId="4C4E2919" w14:textId="77777777" w:rsidR="00745AD9" w:rsidRPr="006E68D4" w:rsidRDefault="00745AD9" w:rsidP="00745AD9">
      <w:pPr>
        <w:numPr>
          <w:ilvl w:val="0"/>
          <w:numId w:val="11"/>
        </w:numPr>
        <w:rPr>
          <w:rFonts w:ascii="Arial" w:eastAsia="SimSun" w:hAnsi="Arial" w:cs="Arial"/>
          <w:color w:val="auto"/>
          <w:kern w:val="1"/>
          <w:sz w:val="18"/>
          <w:szCs w:val="18"/>
          <w:lang w:eastAsia="hi-IN" w:bidi="hi-IN"/>
        </w:rPr>
      </w:pPr>
      <w:r w:rsidRPr="006E68D4">
        <w:rPr>
          <w:rFonts w:ascii="Arial" w:eastAsia="SimSun" w:hAnsi="Arial" w:cs="Arial"/>
          <w:color w:val="auto"/>
          <w:kern w:val="1"/>
          <w:sz w:val="18"/>
          <w:szCs w:val="18"/>
          <w:lang w:eastAsia="hi-IN" w:bidi="hi-IN"/>
        </w:rPr>
        <w:t>KRS/CEIDG</w:t>
      </w:r>
    </w:p>
    <w:p w14:paraId="6D8B73A7" w14:textId="77777777" w:rsidR="00745AD9" w:rsidRPr="006E68D4" w:rsidRDefault="00745AD9" w:rsidP="00745AD9">
      <w:pPr>
        <w:rPr>
          <w:rFonts w:ascii="Arial" w:eastAsia="SimSun" w:hAnsi="Arial" w:cs="Arial"/>
          <w:b/>
          <w:color w:val="auto"/>
          <w:kern w:val="1"/>
          <w:sz w:val="18"/>
          <w:szCs w:val="18"/>
          <w:u w:val="single"/>
          <w:lang w:eastAsia="hi-IN" w:bidi="hi-IN"/>
        </w:rPr>
      </w:pPr>
    </w:p>
    <w:p w14:paraId="19E0CA20" w14:textId="77777777" w:rsidR="00745AD9" w:rsidRPr="006E68D4" w:rsidRDefault="00745AD9" w:rsidP="00745AD9">
      <w:pPr>
        <w:rPr>
          <w:rFonts w:ascii="Arial" w:eastAsia="SimSun" w:hAnsi="Arial" w:cs="Arial"/>
          <w:b/>
          <w:color w:val="auto"/>
          <w:kern w:val="1"/>
          <w:sz w:val="18"/>
          <w:szCs w:val="18"/>
          <w:lang w:eastAsia="hi-IN" w:bidi="hi-IN"/>
        </w:rPr>
      </w:pPr>
    </w:p>
    <w:p w14:paraId="5FB6FC39" w14:textId="77777777" w:rsidR="00745AD9" w:rsidRPr="006E68D4" w:rsidRDefault="00745AD9" w:rsidP="00745AD9">
      <w:pPr>
        <w:rPr>
          <w:rFonts w:ascii="Arial" w:eastAsia="SimSun" w:hAnsi="Arial" w:cs="Arial"/>
          <w:b/>
          <w:color w:val="auto"/>
          <w:kern w:val="1"/>
          <w:sz w:val="18"/>
          <w:szCs w:val="18"/>
          <w:lang w:eastAsia="hi-IN" w:bidi="hi-IN"/>
        </w:rPr>
      </w:pPr>
    </w:p>
    <w:p w14:paraId="09F7054E" w14:textId="77777777" w:rsidR="00745AD9" w:rsidRPr="006E68D4" w:rsidRDefault="00745AD9" w:rsidP="00745AD9">
      <w:pPr>
        <w:rPr>
          <w:rFonts w:ascii="Arial" w:eastAsia="SimSun" w:hAnsi="Arial" w:cs="Arial"/>
          <w:b/>
          <w:color w:val="auto"/>
          <w:kern w:val="1"/>
          <w:sz w:val="18"/>
          <w:szCs w:val="18"/>
          <w:lang w:eastAsia="hi-IN" w:bidi="hi-IN"/>
        </w:rPr>
      </w:pPr>
    </w:p>
    <w:p w14:paraId="649338B5" w14:textId="77777777" w:rsidR="00745AD9" w:rsidRPr="006E68D4" w:rsidRDefault="00745AD9" w:rsidP="00745AD9">
      <w:pPr>
        <w:ind w:left="0" w:firstLine="0"/>
        <w:rPr>
          <w:rFonts w:ascii="Arial" w:eastAsia="SimSun" w:hAnsi="Arial" w:cs="Arial"/>
          <w:b/>
          <w:color w:val="auto"/>
          <w:kern w:val="1"/>
          <w:sz w:val="18"/>
          <w:szCs w:val="18"/>
          <w:lang w:eastAsia="hi-IN" w:bidi="hi-IN"/>
        </w:rPr>
      </w:pPr>
      <w:r w:rsidRPr="006E68D4">
        <w:rPr>
          <w:rFonts w:ascii="Arial" w:eastAsia="SimSun" w:hAnsi="Arial" w:cs="Arial"/>
          <w:b/>
          <w:color w:val="auto"/>
          <w:kern w:val="1"/>
          <w:sz w:val="18"/>
          <w:szCs w:val="18"/>
          <w:lang w:eastAsia="hi-IN" w:bidi="hi-IN"/>
        </w:rPr>
        <w:lastRenderedPageBreak/>
        <w:t xml:space="preserve">                         </w:t>
      </w:r>
      <w:r w:rsidRPr="006E68D4">
        <w:rPr>
          <w:rFonts w:ascii="Arial" w:eastAsia="SimSun" w:hAnsi="Arial" w:cs="Arial"/>
          <w:b/>
          <w:color w:val="auto"/>
          <w:kern w:val="1"/>
          <w:sz w:val="18"/>
          <w:szCs w:val="18"/>
          <w:lang w:eastAsia="hi-IN" w:bidi="hi-IN"/>
        </w:rPr>
        <w:tab/>
      </w:r>
      <w:r w:rsidRPr="006E68D4">
        <w:rPr>
          <w:rFonts w:ascii="Arial" w:eastAsia="SimSun" w:hAnsi="Arial" w:cs="Arial"/>
          <w:b/>
          <w:color w:val="auto"/>
          <w:kern w:val="1"/>
          <w:sz w:val="18"/>
          <w:szCs w:val="18"/>
          <w:lang w:eastAsia="hi-IN" w:bidi="hi-IN"/>
        </w:rPr>
        <w:tab/>
      </w:r>
      <w:r w:rsidRPr="006E68D4">
        <w:rPr>
          <w:rFonts w:ascii="Arial" w:eastAsia="SimSun" w:hAnsi="Arial" w:cs="Arial"/>
          <w:b/>
          <w:color w:val="auto"/>
          <w:kern w:val="1"/>
          <w:sz w:val="18"/>
          <w:szCs w:val="18"/>
          <w:lang w:eastAsia="hi-IN" w:bidi="hi-IN"/>
        </w:rPr>
        <w:tab/>
        <w:t xml:space="preserve">               </w:t>
      </w:r>
      <w:r w:rsidRPr="006E68D4">
        <w:rPr>
          <w:rFonts w:ascii="Arial" w:eastAsia="SimSun" w:hAnsi="Arial" w:cs="Arial"/>
          <w:b/>
          <w:color w:val="auto"/>
          <w:kern w:val="1"/>
          <w:sz w:val="18"/>
          <w:szCs w:val="18"/>
          <w:lang w:eastAsia="hi-IN" w:bidi="hi-IN"/>
        </w:rPr>
        <w:tab/>
      </w:r>
      <w:r>
        <w:rPr>
          <w:rFonts w:ascii="Arial" w:eastAsia="SimSun" w:hAnsi="Arial" w:cs="Arial"/>
          <w:b/>
          <w:color w:val="auto"/>
          <w:kern w:val="1"/>
          <w:sz w:val="18"/>
          <w:szCs w:val="18"/>
          <w:lang w:eastAsia="hi-IN" w:bidi="hi-IN"/>
        </w:rPr>
        <w:tab/>
      </w:r>
      <w:r>
        <w:rPr>
          <w:rFonts w:ascii="Arial" w:eastAsia="SimSun" w:hAnsi="Arial" w:cs="Arial"/>
          <w:b/>
          <w:color w:val="auto"/>
          <w:kern w:val="1"/>
          <w:sz w:val="18"/>
          <w:szCs w:val="18"/>
          <w:lang w:eastAsia="hi-IN" w:bidi="hi-IN"/>
        </w:rPr>
        <w:tab/>
      </w:r>
      <w:r>
        <w:rPr>
          <w:rFonts w:ascii="Arial" w:eastAsia="SimSun" w:hAnsi="Arial" w:cs="Arial"/>
          <w:b/>
          <w:color w:val="auto"/>
          <w:kern w:val="1"/>
          <w:sz w:val="18"/>
          <w:szCs w:val="18"/>
          <w:lang w:eastAsia="hi-IN" w:bidi="hi-IN"/>
        </w:rPr>
        <w:tab/>
      </w:r>
      <w:r>
        <w:rPr>
          <w:rFonts w:ascii="Arial" w:eastAsia="SimSun" w:hAnsi="Arial" w:cs="Arial"/>
          <w:b/>
          <w:color w:val="auto"/>
          <w:kern w:val="1"/>
          <w:sz w:val="18"/>
          <w:szCs w:val="18"/>
          <w:lang w:eastAsia="hi-IN" w:bidi="hi-IN"/>
        </w:rPr>
        <w:tab/>
      </w:r>
      <w:r>
        <w:rPr>
          <w:rFonts w:ascii="Arial" w:eastAsia="SimSun" w:hAnsi="Arial" w:cs="Arial"/>
          <w:b/>
          <w:color w:val="auto"/>
          <w:kern w:val="1"/>
          <w:sz w:val="18"/>
          <w:szCs w:val="18"/>
          <w:lang w:eastAsia="hi-IN" w:bidi="hi-IN"/>
        </w:rPr>
        <w:tab/>
      </w:r>
      <w:r>
        <w:rPr>
          <w:rFonts w:ascii="Arial" w:eastAsia="SimSun" w:hAnsi="Arial" w:cs="Arial"/>
          <w:b/>
          <w:color w:val="auto"/>
          <w:kern w:val="1"/>
          <w:sz w:val="18"/>
          <w:szCs w:val="18"/>
          <w:lang w:eastAsia="hi-IN" w:bidi="hi-IN"/>
        </w:rPr>
        <w:tab/>
      </w:r>
      <w:r>
        <w:rPr>
          <w:rFonts w:ascii="Arial" w:eastAsia="SimSun" w:hAnsi="Arial" w:cs="Arial"/>
          <w:b/>
          <w:color w:val="auto"/>
          <w:kern w:val="1"/>
          <w:sz w:val="18"/>
          <w:szCs w:val="18"/>
          <w:lang w:eastAsia="hi-IN" w:bidi="hi-IN"/>
        </w:rPr>
        <w:tab/>
      </w:r>
      <w:r>
        <w:rPr>
          <w:rFonts w:ascii="Arial" w:eastAsia="SimSun" w:hAnsi="Arial" w:cs="Arial"/>
          <w:b/>
          <w:color w:val="auto"/>
          <w:kern w:val="1"/>
          <w:sz w:val="18"/>
          <w:szCs w:val="18"/>
          <w:lang w:eastAsia="hi-IN" w:bidi="hi-IN"/>
        </w:rPr>
        <w:tab/>
      </w:r>
      <w:r>
        <w:rPr>
          <w:rFonts w:ascii="Arial" w:eastAsia="SimSun" w:hAnsi="Arial" w:cs="Arial"/>
          <w:b/>
          <w:color w:val="auto"/>
          <w:kern w:val="1"/>
          <w:sz w:val="18"/>
          <w:szCs w:val="18"/>
          <w:lang w:eastAsia="hi-IN" w:bidi="hi-IN"/>
        </w:rPr>
        <w:tab/>
      </w:r>
      <w:r w:rsidRPr="006E68D4">
        <w:rPr>
          <w:rFonts w:ascii="Arial" w:eastAsia="SimSun" w:hAnsi="Arial" w:cs="Arial"/>
          <w:b/>
          <w:color w:val="auto"/>
          <w:kern w:val="1"/>
          <w:sz w:val="18"/>
          <w:szCs w:val="18"/>
          <w:lang w:eastAsia="hi-IN" w:bidi="hi-IN"/>
        </w:rPr>
        <w:t xml:space="preserve"> ……………..…………………….</w:t>
      </w:r>
    </w:p>
    <w:p w14:paraId="7EF35A82" w14:textId="77777777" w:rsidR="00745AD9" w:rsidRPr="006E68D4" w:rsidRDefault="00745AD9" w:rsidP="00745AD9">
      <w:pPr>
        <w:rPr>
          <w:rFonts w:ascii="Arial" w:eastAsia="SimSun" w:hAnsi="Arial" w:cs="Arial"/>
          <w:b/>
          <w:color w:val="auto"/>
          <w:kern w:val="1"/>
          <w:sz w:val="18"/>
          <w:szCs w:val="18"/>
          <w:lang w:eastAsia="hi-IN" w:bidi="hi-IN"/>
        </w:rPr>
      </w:pPr>
      <w:r w:rsidRPr="006E68D4">
        <w:rPr>
          <w:rFonts w:ascii="Arial" w:eastAsia="SimSun" w:hAnsi="Arial" w:cs="Arial"/>
          <w:b/>
          <w:color w:val="auto"/>
          <w:kern w:val="1"/>
          <w:sz w:val="18"/>
          <w:szCs w:val="18"/>
          <w:lang w:eastAsia="hi-IN" w:bidi="hi-IN"/>
        </w:rPr>
        <w:tab/>
        <w:t xml:space="preserve">                                    </w:t>
      </w:r>
      <w:r>
        <w:rPr>
          <w:rFonts w:ascii="Arial" w:eastAsia="SimSun" w:hAnsi="Arial" w:cs="Arial"/>
          <w:b/>
          <w:color w:val="auto"/>
          <w:kern w:val="1"/>
          <w:sz w:val="18"/>
          <w:szCs w:val="18"/>
          <w:lang w:eastAsia="hi-IN" w:bidi="hi-IN"/>
        </w:rPr>
        <w:tab/>
      </w:r>
      <w:r>
        <w:rPr>
          <w:rFonts w:ascii="Arial" w:eastAsia="SimSun" w:hAnsi="Arial" w:cs="Arial"/>
          <w:b/>
          <w:color w:val="auto"/>
          <w:kern w:val="1"/>
          <w:sz w:val="18"/>
          <w:szCs w:val="18"/>
          <w:lang w:eastAsia="hi-IN" w:bidi="hi-IN"/>
        </w:rPr>
        <w:tab/>
      </w:r>
      <w:r>
        <w:rPr>
          <w:rFonts w:ascii="Arial" w:eastAsia="SimSun" w:hAnsi="Arial" w:cs="Arial"/>
          <w:b/>
          <w:color w:val="auto"/>
          <w:kern w:val="1"/>
          <w:sz w:val="18"/>
          <w:szCs w:val="18"/>
          <w:lang w:eastAsia="hi-IN" w:bidi="hi-IN"/>
        </w:rPr>
        <w:tab/>
      </w:r>
      <w:r w:rsidRPr="006E68D4">
        <w:rPr>
          <w:rFonts w:ascii="Arial" w:eastAsia="SimSun" w:hAnsi="Arial" w:cs="Arial"/>
          <w:b/>
          <w:color w:val="auto"/>
          <w:kern w:val="1"/>
          <w:sz w:val="18"/>
          <w:szCs w:val="18"/>
          <w:lang w:eastAsia="hi-IN" w:bidi="hi-IN"/>
        </w:rPr>
        <w:t xml:space="preserve">      (</w:t>
      </w:r>
      <w:r>
        <w:rPr>
          <w:rFonts w:ascii="Arial" w:eastAsia="SimSun" w:hAnsi="Arial" w:cs="Arial"/>
          <w:b/>
          <w:color w:val="auto"/>
          <w:kern w:val="1"/>
          <w:sz w:val="18"/>
          <w:szCs w:val="18"/>
          <w:lang w:eastAsia="hi-IN" w:bidi="hi-IN"/>
        </w:rPr>
        <w:t xml:space="preserve">data  i </w:t>
      </w:r>
      <w:r w:rsidRPr="006E68D4">
        <w:rPr>
          <w:rFonts w:ascii="Arial" w:eastAsia="SimSun" w:hAnsi="Arial" w:cs="Arial"/>
          <w:b/>
          <w:color w:val="auto"/>
          <w:kern w:val="1"/>
          <w:sz w:val="18"/>
          <w:szCs w:val="18"/>
          <w:lang w:eastAsia="hi-IN" w:bidi="hi-IN"/>
        </w:rPr>
        <w:t>podpis Wykonawcy)</w:t>
      </w:r>
    </w:p>
    <w:p w14:paraId="58E41680" w14:textId="77777777" w:rsidR="00745AD9" w:rsidRPr="006E68D4" w:rsidRDefault="00745AD9" w:rsidP="00745AD9">
      <w:pPr>
        <w:rPr>
          <w:rFonts w:ascii="Arial" w:eastAsia="SimSun" w:hAnsi="Arial" w:cs="Arial"/>
          <w:b/>
          <w:color w:val="auto"/>
          <w:kern w:val="1"/>
          <w:sz w:val="18"/>
          <w:szCs w:val="18"/>
          <w:lang w:eastAsia="hi-IN" w:bidi="hi-IN"/>
        </w:rPr>
      </w:pPr>
      <w:r w:rsidRPr="006E68D4">
        <w:rPr>
          <w:rFonts w:ascii="Arial" w:eastAsia="SimSun" w:hAnsi="Arial" w:cs="Arial"/>
          <w:b/>
          <w:color w:val="auto"/>
          <w:kern w:val="1"/>
          <w:sz w:val="18"/>
          <w:szCs w:val="18"/>
          <w:lang w:eastAsia="hi-IN" w:bidi="hi-IN"/>
        </w:rPr>
        <w:t xml:space="preserve"> </w:t>
      </w:r>
    </w:p>
    <w:p w14:paraId="60265340" w14:textId="77777777" w:rsidR="00E27DBA" w:rsidRPr="00E27DBA" w:rsidRDefault="00E27DBA" w:rsidP="00E27DBA">
      <w:pPr>
        <w:widowControl w:val="0"/>
        <w:suppressAutoHyphens/>
        <w:spacing w:after="0" w:line="240" w:lineRule="auto"/>
        <w:ind w:left="0" w:firstLine="0"/>
        <w:rPr>
          <w:rFonts w:ascii="Arial" w:hAnsi="Arial" w:cs="Arial"/>
          <w:color w:val="auto"/>
          <w:kern w:val="1"/>
          <w:sz w:val="18"/>
          <w:szCs w:val="18"/>
          <w:lang w:eastAsia="hi-IN" w:bidi="hi-IN"/>
        </w:rPr>
      </w:pPr>
    </w:p>
    <w:p w14:paraId="4B7E271E" w14:textId="6EFCC644" w:rsidR="006F7EF7" w:rsidRDefault="006F7EF7" w:rsidP="00E27DBA">
      <w:pPr>
        <w:widowControl w:val="0"/>
        <w:suppressAutoHyphens/>
        <w:spacing w:after="0" w:line="240" w:lineRule="auto"/>
        <w:ind w:left="0" w:firstLine="0"/>
        <w:rPr>
          <w:rFonts w:ascii="Arial" w:hAnsi="Arial" w:cs="Arial"/>
          <w:color w:val="auto"/>
          <w:kern w:val="1"/>
          <w:sz w:val="18"/>
          <w:szCs w:val="18"/>
          <w:lang w:eastAsia="hi-IN" w:bidi="hi-IN"/>
        </w:rPr>
      </w:pPr>
    </w:p>
    <w:p w14:paraId="7A55CD28" w14:textId="54F3E667" w:rsidR="001E280B" w:rsidRPr="00745AD9" w:rsidRDefault="001E280B" w:rsidP="00745AD9">
      <w:pPr>
        <w:widowControl w:val="0"/>
        <w:suppressAutoHyphens/>
        <w:spacing w:after="0" w:line="240" w:lineRule="auto"/>
        <w:ind w:left="0" w:firstLine="0"/>
        <w:rPr>
          <w:rFonts w:ascii="Arial" w:hAnsi="Arial" w:cs="Arial"/>
          <w:color w:val="auto"/>
          <w:kern w:val="1"/>
          <w:sz w:val="18"/>
          <w:szCs w:val="18"/>
          <w:lang w:eastAsia="hi-IN" w:bidi="hi-IN"/>
        </w:rPr>
      </w:pPr>
    </w:p>
    <w:sectPr w:rsidR="001E280B" w:rsidRPr="00745AD9" w:rsidSect="0037603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6838" w:h="11906" w:orient="landscape"/>
      <w:pgMar w:top="794" w:right="1559" w:bottom="794" w:left="567" w:header="0" w:footer="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DAD633F" w14:textId="77777777" w:rsidR="002266C2" w:rsidRDefault="002266C2">
      <w:pPr>
        <w:spacing w:after="0" w:line="240" w:lineRule="auto"/>
      </w:pPr>
      <w:r>
        <w:separator/>
      </w:r>
    </w:p>
  </w:endnote>
  <w:endnote w:type="continuationSeparator" w:id="0">
    <w:p w14:paraId="530ECDE9" w14:textId="77777777" w:rsidR="002266C2" w:rsidRDefault="002266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1FD390" w14:textId="77777777" w:rsidR="000E5D47" w:rsidRDefault="00800F3E">
    <w:pPr>
      <w:tabs>
        <w:tab w:val="center" w:pos="1199"/>
        <w:tab w:val="center" w:pos="3056"/>
      </w:tabs>
      <w:spacing w:after="61" w:line="259" w:lineRule="auto"/>
      <w:ind w:left="0" w:firstLine="0"/>
      <w:jc w:val="left"/>
    </w:pPr>
    <w:r>
      <w:rPr>
        <w:rFonts w:ascii="Calibri" w:eastAsia="Calibri" w:hAnsi="Calibri" w:cs="Calibri"/>
        <w:sz w:val="22"/>
      </w:rPr>
      <w:tab/>
    </w:r>
    <w:r>
      <w:rPr>
        <w:sz w:val="14"/>
      </w:rPr>
      <w:t xml:space="preserve">Urząd Miasta Łodzi </w:t>
    </w:r>
    <w:r>
      <w:rPr>
        <w:sz w:val="14"/>
      </w:rPr>
      <w:tab/>
      <w:t xml:space="preserve"> </w:t>
    </w:r>
  </w:p>
  <w:p w14:paraId="130425DD" w14:textId="77777777" w:rsidR="000E5D47" w:rsidRDefault="00800F3E">
    <w:pPr>
      <w:tabs>
        <w:tab w:val="center" w:pos="1640"/>
        <w:tab w:val="center" w:pos="3055"/>
        <w:tab w:val="right" w:pos="9988"/>
      </w:tabs>
      <w:spacing w:after="0" w:line="259" w:lineRule="auto"/>
      <w:ind w:left="0" w:firstLine="0"/>
      <w:jc w:val="left"/>
    </w:pPr>
    <w:r>
      <w:rPr>
        <w:rFonts w:ascii="Calibri" w:eastAsia="Calibri" w:hAnsi="Calibri" w:cs="Calibri"/>
        <w:sz w:val="22"/>
      </w:rPr>
      <w:tab/>
    </w:r>
    <w:r>
      <w:rPr>
        <w:sz w:val="14"/>
      </w:rPr>
      <w:t xml:space="preserve">Departament Strategii i Rozwoju </w:t>
    </w:r>
    <w:r>
      <w:rPr>
        <w:sz w:val="14"/>
      </w:rPr>
      <w:tab/>
      <w:t xml:space="preserve"> </w:t>
    </w:r>
    <w:r>
      <w:rPr>
        <w:sz w:val="14"/>
      </w:rPr>
      <w:tab/>
    </w:r>
    <w:r>
      <w:fldChar w:fldCharType="begin"/>
    </w:r>
    <w:r>
      <w:instrText xml:space="preserve"> PAGE   \* MERGEFORMAT </w:instrText>
    </w:r>
    <w:r>
      <w:fldChar w:fldCharType="separate"/>
    </w:r>
    <w:r>
      <w:t>2</w:t>
    </w:r>
    <w:r>
      <w:fldChar w:fldCharType="end"/>
    </w:r>
  </w:p>
  <w:p w14:paraId="212D4E01" w14:textId="636557B4" w:rsidR="000E5D47" w:rsidRDefault="00800F3E">
    <w:pPr>
      <w:tabs>
        <w:tab w:val="center" w:pos="1616"/>
        <w:tab w:val="center" w:pos="3708"/>
        <w:tab w:val="center" w:pos="5937"/>
        <w:tab w:val="center" w:pos="7774"/>
      </w:tabs>
      <w:spacing w:after="0" w:line="259" w:lineRule="auto"/>
      <w:ind w:left="0" w:firstLine="0"/>
      <w:jc w:val="left"/>
    </w:pPr>
    <w:r>
      <w:rPr>
        <w:rFonts w:ascii="Calibri" w:eastAsia="Calibri" w:hAnsi="Calibri" w:cs="Calibri"/>
        <w:sz w:val="22"/>
      </w:rPr>
      <w:tab/>
    </w:r>
    <w:r>
      <w:rPr>
        <w:sz w:val="14"/>
      </w:rPr>
      <w:t xml:space="preserve">Wydział Zamówień Publicznych </w:t>
    </w:r>
    <w:r>
      <w:rPr>
        <w:sz w:val="14"/>
      </w:rPr>
      <w:tab/>
      <w:t xml:space="preserve">ul. ks. </w:t>
    </w:r>
    <w:r w:rsidR="007E3B8D">
      <w:rPr>
        <w:sz w:val="14"/>
      </w:rPr>
      <w:t>I. Skorupki</w:t>
    </w:r>
    <w:r>
      <w:rPr>
        <w:sz w:val="14"/>
      </w:rPr>
      <w:t xml:space="preserve"> </w:t>
    </w:r>
    <w:r w:rsidR="007E3B8D">
      <w:rPr>
        <w:sz w:val="14"/>
      </w:rPr>
      <w:t xml:space="preserve">21 </w:t>
    </w:r>
    <w:r w:rsidR="007E3B8D">
      <w:rPr>
        <w:sz w:val="14"/>
      </w:rPr>
      <w:tab/>
    </w:r>
    <w:r>
      <w:rPr>
        <w:sz w:val="14"/>
      </w:rPr>
      <w:t xml:space="preserve">tel.: +48 42 638 48 88 </w:t>
    </w:r>
    <w:r>
      <w:rPr>
        <w:sz w:val="14"/>
      </w:rPr>
      <w:tab/>
      <w:t xml:space="preserve">www.uml.lodz.pl </w:t>
    </w:r>
  </w:p>
  <w:p w14:paraId="6216311C" w14:textId="77777777" w:rsidR="000E5D47" w:rsidRPr="00134103" w:rsidRDefault="00800F3E">
    <w:pPr>
      <w:tabs>
        <w:tab w:val="center" w:pos="566"/>
        <w:tab w:val="center" w:pos="849"/>
        <w:tab w:val="center" w:pos="3455"/>
        <w:tab w:val="center" w:pos="5246"/>
        <w:tab w:val="center" w:pos="8297"/>
      </w:tabs>
      <w:spacing w:after="0" w:line="259" w:lineRule="auto"/>
      <w:ind w:left="0" w:firstLine="0"/>
      <w:jc w:val="left"/>
      <w:rPr>
        <w:lang w:val="en-US"/>
      </w:rPr>
    </w:pPr>
    <w:r>
      <w:rPr>
        <w:rFonts w:ascii="Calibri" w:eastAsia="Calibri" w:hAnsi="Calibri" w:cs="Calibri"/>
        <w:sz w:val="22"/>
      </w:rPr>
      <w:tab/>
    </w:r>
    <w:r>
      <w:rPr>
        <w:sz w:val="14"/>
      </w:rPr>
      <w:t xml:space="preserve"> </w:t>
    </w:r>
    <w:r>
      <w:rPr>
        <w:sz w:val="14"/>
      </w:rPr>
      <w:tab/>
      <w:t xml:space="preserve"> </w:t>
    </w:r>
    <w:r>
      <w:rPr>
        <w:sz w:val="14"/>
      </w:rPr>
      <w:tab/>
    </w:r>
    <w:r w:rsidRPr="00134103">
      <w:rPr>
        <w:sz w:val="14"/>
        <w:lang w:val="en-US"/>
      </w:rPr>
      <w:t xml:space="preserve">90-532 </w:t>
    </w:r>
    <w:proofErr w:type="spellStart"/>
    <w:r w:rsidRPr="00134103">
      <w:rPr>
        <w:sz w:val="14"/>
        <w:lang w:val="en-US"/>
      </w:rPr>
      <w:t>Łódź</w:t>
    </w:r>
    <w:proofErr w:type="spellEnd"/>
    <w:r w:rsidRPr="00134103">
      <w:rPr>
        <w:sz w:val="14"/>
        <w:lang w:val="en-US"/>
      </w:rPr>
      <w:t xml:space="preserve"> </w:t>
    </w:r>
    <w:r w:rsidRPr="00134103">
      <w:rPr>
        <w:sz w:val="14"/>
        <w:lang w:val="en-US"/>
      </w:rPr>
      <w:tab/>
      <w:t xml:space="preserve"> </w:t>
    </w:r>
    <w:r w:rsidRPr="00134103">
      <w:rPr>
        <w:sz w:val="14"/>
        <w:lang w:val="en-US"/>
      </w:rPr>
      <w:tab/>
      <w:t xml:space="preserve">e-mail: zamowienia@uml.lodz.pl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F77453" w14:textId="63A7EF85" w:rsidR="000E5D47" w:rsidRPr="00134103" w:rsidRDefault="00800F3E" w:rsidP="00134103">
    <w:pPr>
      <w:pStyle w:val="Stopka"/>
    </w:pPr>
    <w:r w:rsidRPr="00134103"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146DB9" w14:textId="081AE695" w:rsidR="000E5D47" w:rsidRPr="00134103" w:rsidRDefault="00800F3E" w:rsidP="00134103">
    <w:pPr>
      <w:pStyle w:val="Stopka"/>
    </w:pPr>
    <w:r w:rsidRPr="00134103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53B846" w14:textId="77777777" w:rsidR="002266C2" w:rsidRDefault="002266C2">
      <w:pPr>
        <w:spacing w:after="0" w:line="240" w:lineRule="auto"/>
      </w:pPr>
      <w:r>
        <w:separator/>
      </w:r>
    </w:p>
  </w:footnote>
  <w:footnote w:type="continuationSeparator" w:id="0">
    <w:p w14:paraId="0FB2BD80" w14:textId="77777777" w:rsidR="002266C2" w:rsidRDefault="002266C2">
      <w:pPr>
        <w:spacing w:after="0" w:line="240" w:lineRule="auto"/>
      </w:pPr>
      <w:r>
        <w:continuationSeparator/>
      </w:r>
    </w:p>
  </w:footnote>
  <w:footnote w:id="1">
    <w:p w14:paraId="41400E48" w14:textId="77777777" w:rsidR="00745AD9" w:rsidRDefault="00745AD9" w:rsidP="00745AD9">
      <w:pPr>
        <w:pStyle w:val="Tekstprzypisudolnego"/>
        <w:ind w:left="7720"/>
      </w:pPr>
      <w:r>
        <w:rPr>
          <w:rStyle w:val="Znakiprzypiswdolnych"/>
          <w:rFonts w:ascii="Arial" w:hAnsi="Arial"/>
        </w:rPr>
        <w:footnoteRef/>
      </w:r>
      <w:r>
        <w:tab/>
        <w:t xml:space="preserve"> Niepotrzebne skreślić</w:t>
      </w:r>
    </w:p>
    <w:p w14:paraId="5170BB91" w14:textId="77777777" w:rsidR="00745AD9" w:rsidRDefault="00745AD9" w:rsidP="00745AD9">
      <w:pPr>
        <w:pStyle w:val="Tekstprzypisudolnego"/>
        <w:ind w:left="7664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814D07" w14:textId="77777777" w:rsidR="000E5D47" w:rsidRDefault="00800F3E">
    <w:pPr>
      <w:spacing w:after="0" w:line="259" w:lineRule="auto"/>
      <w:ind w:left="0" w:firstLine="0"/>
      <w:jc w:val="right"/>
    </w:pPr>
    <w:r>
      <w:rPr>
        <w:noProof/>
      </w:rPr>
      <w:drawing>
        <wp:anchor distT="0" distB="0" distL="114300" distR="114300" simplePos="0" relativeHeight="251658240" behindDoc="0" locked="0" layoutInCell="1" allowOverlap="0" wp14:anchorId="2ECD764B" wp14:editId="1B3FD4DE">
          <wp:simplePos x="0" y="0"/>
          <wp:positionH relativeFrom="page">
            <wp:posOffset>1120140</wp:posOffset>
          </wp:positionH>
          <wp:positionV relativeFrom="page">
            <wp:posOffset>227077</wp:posOffset>
          </wp:positionV>
          <wp:extent cx="5737860" cy="867156"/>
          <wp:effectExtent l="0" t="0" r="0" b="0"/>
          <wp:wrapSquare wrapText="bothSides"/>
          <wp:docPr id="63" name="Picture 6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3" name="Picture 63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37860" cy="86715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2"/>
      </w:rPr>
      <w:t xml:space="preserve"> </w:t>
    </w:r>
  </w:p>
  <w:p w14:paraId="1074CA7B" w14:textId="77777777" w:rsidR="000E5D47" w:rsidRDefault="00800F3E">
    <w:pPr>
      <w:spacing w:after="0" w:line="259" w:lineRule="auto"/>
      <w:ind w:left="0" w:right="59" w:firstLine="0"/>
      <w:jc w:val="right"/>
    </w:pPr>
    <w:r>
      <w:rPr>
        <w:sz w:val="22"/>
      </w:rPr>
      <w:t xml:space="preserve">DSR-ZP-II.271.99.2021 </w:t>
    </w:r>
  </w:p>
  <w:p w14:paraId="6B8896B8" w14:textId="77777777" w:rsidR="000E5D47" w:rsidRDefault="00800F3E">
    <w:pPr>
      <w:spacing w:after="0" w:line="259" w:lineRule="auto"/>
      <w:ind w:left="566" w:firstLine="0"/>
      <w:jc w:val="left"/>
    </w:pPr>
    <w:r>
      <w:rPr>
        <w:sz w:val="22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3F73A1" w14:textId="190C7948" w:rsidR="00BD167A" w:rsidRDefault="00BD167A" w:rsidP="00884A24">
    <w:pPr>
      <w:spacing w:after="0" w:line="259" w:lineRule="auto"/>
      <w:ind w:left="0" w:firstLine="0"/>
    </w:pPr>
  </w:p>
  <w:p w14:paraId="0F519B30" w14:textId="5FED57C1" w:rsidR="000E5D47" w:rsidRDefault="0051756D" w:rsidP="00884A24">
    <w:pPr>
      <w:spacing w:after="0" w:line="259" w:lineRule="auto"/>
      <w:ind w:left="0" w:firstLine="0"/>
    </w:pPr>
    <w:r>
      <w:rPr>
        <w:noProof/>
      </w:rPr>
      <w:drawing>
        <wp:inline distT="0" distB="0" distL="0" distR="0" wp14:anchorId="4A6795FF" wp14:editId="2217B24D">
          <wp:extent cx="6514465" cy="866775"/>
          <wp:effectExtent l="0" t="0" r="635" b="952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14465" cy="8667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5C3EF1" w14:textId="734CD309" w:rsidR="000E5D47" w:rsidRDefault="006A2155" w:rsidP="006A2155">
    <w:pPr>
      <w:spacing w:after="0" w:line="259" w:lineRule="auto"/>
      <w:ind w:left="-874" w:right="224" w:firstLine="0"/>
      <w:jc w:val="right"/>
    </w:pPr>
    <w:r w:rsidRPr="00626320">
      <w:fldChar w:fldCharType="begin"/>
    </w:r>
    <w:r w:rsidR="00560888">
      <w:instrText xml:space="preserve"> INCLUDEPICTURE "https://zdzpoznan-my.sharepoint.com/Users/mikolajmazwa/Anna%20Turecka/AppData/Local/Temp/53745976-2728-4208-ae5e-2b23eb9ef4db_ACHROMATYCZNA_POZIOM%20(1).zip.4db/ACHROMATYCZNA_POZIOM/Zestawienie%20FE+UE+HERB/Zestawienie_wer.achromatyczna_FE+UE+HERB.jpg" \* MERGEFORMAT </w:instrText>
    </w:r>
    <w:r w:rsidRPr="00626320">
      <w:fldChar w:fldCharType="separate"/>
    </w:r>
    <w:r w:rsidR="0019630A">
      <w:fldChar w:fldCharType="begin"/>
    </w:r>
    <w:r w:rsidR="0019630A">
      <w:instrText xml:space="preserve"> INCLUDEPICTURE  "C:\\Users\\Anna Turecka\\Anna Turecka\\AppData\\Local\\Temp\\53745976-2728-4208-ae5e-2b23eb9ef4db_ACHROMATYCZNA_POZIOM (1).zip.4db\\ACHROMATYCZNA_POZIOM\\Zestawienie FE+UE+HERB\\Zestawienie_wer.achromatyczna_FE+UE+HERB.jpg" \* MERGEFORMATINET </w:instrText>
    </w:r>
    <w:r w:rsidR="0019630A">
      <w:fldChar w:fldCharType="separate"/>
    </w:r>
    <w:r w:rsidR="00BD19C3">
      <w:fldChar w:fldCharType="begin"/>
    </w:r>
    <w:r w:rsidR="00BD19C3">
      <w:instrText xml:space="preserve"> INCLUDEPICTURE  "C:\\Users\\Anna Turecka\\Anna Turecka\\AppData\\Local\\Temp\\53745976-2728-4208-ae5e-2b23eb9ef4db_ACHROMATYCZNA_POZIOM (1).zip.4db\\ACHROMATYCZNA_POZIOM\\Zestawienie FE+UE+HERB\\Zestawienie_wer.achromatyczna_FE+UE+HERB.jpg" \* MERGEFORMATINET </w:instrText>
    </w:r>
    <w:r w:rsidR="00BD19C3">
      <w:fldChar w:fldCharType="separate"/>
    </w:r>
    <w:r w:rsidR="00AC46E6">
      <w:fldChar w:fldCharType="begin"/>
    </w:r>
    <w:r w:rsidR="00AC46E6">
      <w:instrText xml:space="preserve"> INCLUDEPICTURE  "C:\\Users\\Paweł Kołakowski\\Anna Turecka\\AppData\\Local\\Temp\\53745976-2728-4208-ae5e-2b23eb9ef4db_ACHROMATYCZNA_POZIOM (1).zip.4db\\ACHROMATYCZNA_POZIOM\\Zestawienie FE+UE+HERB\\Zestawienie_wer.achromatyczna_FE+UE+HERB.jpg" \* MERGEFORMATINET </w:instrText>
    </w:r>
    <w:r w:rsidR="00AC46E6">
      <w:fldChar w:fldCharType="separate"/>
    </w:r>
    <w:r>
      <w:fldChar w:fldCharType="begin"/>
    </w:r>
    <w:r w:rsidR="00560888">
      <w:instrText xml:space="preserve"> INCLUDEPICTURE "https://zdzpoznan-my.sharepoint.com/Users/mikolajmazwa/Anna%20Turecka/AppData/Local/Temp/53745976-2728-4208-ae5e-2b23eb9ef4db_ACHROMATYCZNA_POZIOM%20(1).zip.4db/ACHROMATYCZNA_POZIOM/Zestawienie%20FE+UE+HERB/Zestawienie_wer.achromatyczna_FE+UE+HERB.jpg" \* MERGEFORMAT </w:instrText>
    </w:r>
    <w:r>
      <w:fldChar w:fldCharType="separate"/>
    </w:r>
    <w:r>
      <w:rPr>
        <w:noProof/>
      </w:rPr>
      <w:fldChar w:fldCharType="begin"/>
    </w:r>
    <w:r w:rsidR="00560888">
      <w:rPr>
        <w:noProof/>
      </w:rPr>
      <w:instrText xml:space="preserve"> INCLUDEPICTURE "https://zdzpoznan-my.sharepoint.com/Users/mikolajmazwa/Anna%20Turecka/AppData/Local/Temp/53745976-2728-4208-ae5e-2b23eb9ef4db_ACHROMATYCZNA_POZIOM%20(1).zip.4db/ACHROMATYCZNA_POZIOM/Zestawienie%20FE+UE+HERB/Zestawienie_wer.achromatyczna_FE+UE+HERB.jpg" \* MERGEFORMAT </w:instrText>
    </w:r>
    <w:r>
      <w:rPr>
        <w:noProof/>
      </w:rPr>
      <w:fldChar w:fldCharType="separate"/>
    </w:r>
    <w:r w:rsidR="00560888">
      <w:rPr>
        <w:noProof/>
      </w:rPr>
      <w:fldChar w:fldCharType="begin"/>
    </w:r>
    <w:r w:rsidR="00560888">
      <w:rPr>
        <w:noProof/>
      </w:rPr>
      <w:instrText xml:space="preserve"> INCLUDEPICTURE  "https://zdzpoznan-my.sharepoint.com/personal/pawel_kolakowski_zdz_poznan_pl/Anna Turecka/AppData/Local/Temp/53745976-2728-4208-ae5e-2b23eb9ef4db_ACHROMATYCZNA_POZIOM (1).zip.4db/ACHROMATYCZNA_POZIOM/Zestawienie FE+UE+HERB/Zestawienie_wer.achromatyczna_FE+UE+HERB.jpg" \* MERGEFORMATINET </w:instrText>
    </w:r>
    <w:r w:rsidR="00560888">
      <w:rPr>
        <w:noProof/>
      </w:rPr>
      <w:fldChar w:fldCharType="separate"/>
    </w:r>
    <w:r w:rsidR="003663D4">
      <w:rPr>
        <w:noProof/>
      </w:rPr>
      <w:fldChar w:fldCharType="begin"/>
    </w:r>
    <w:r w:rsidR="003663D4">
      <w:rPr>
        <w:noProof/>
      </w:rPr>
      <w:instrText xml:space="preserve"> INCLUDEPICTURE  "https://zdzpoznan-my.sharepoint.com/personal/pawel_kolakowski_zdz_poznan_pl/Anna Turecka/AppData/Local/Temp/53745976-2728-4208-ae5e-2b23eb9ef4db_ACHROMATYCZNA_POZIOM (1).zip.4db/ACHROMATYCZNA_POZIOM/Zestawienie FE+UE+HERB/Zestawienie_wer.achromatyczna_FE+UE+HERB.jpg" \* MERGEFORMATINET </w:instrText>
    </w:r>
    <w:r w:rsidR="003663D4">
      <w:rPr>
        <w:noProof/>
      </w:rPr>
      <w:fldChar w:fldCharType="separate"/>
    </w:r>
    <w:r w:rsidR="00E4344D">
      <w:rPr>
        <w:noProof/>
      </w:rPr>
      <w:fldChar w:fldCharType="begin"/>
    </w:r>
    <w:r w:rsidR="00E4344D">
      <w:rPr>
        <w:noProof/>
      </w:rPr>
      <w:instrText xml:space="preserve"> INCLUDEPICTURE  "https://zdzpoznan-my.sharepoint.com/personal/pawel_kolakowski_zdz_poznan_pl/Anna Turecka/AppData/Local/Temp/53745976-2728-4208-ae5e-2b23eb9ef4db_ACHROMATYCZNA_POZIOM (1).zip.4db/ACHROMATYCZNA_POZIOM/Zestawienie FE+UE+HERB/Zestawienie_wer.achromatyczna_FE+UE+HERB.jpg" \* MERGEFORMATINET </w:instrText>
    </w:r>
    <w:r w:rsidR="00E4344D">
      <w:rPr>
        <w:noProof/>
      </w:rPr>
      <w:fldChar w:fldCharType="separate"/>
    </w:r>
    <w:r w:rsidR="00CD7FAC">
      <w:rPr>
        <w:noProof/>
      </w:rPr>
      <w:fldChar w:fldCharType="begin"/>
    </w:r>
    <w:r w:rsidR="00CD7FAC">
      <w:rPr>
        <w:noProof/>
      </w:rPr>
      <w:instrText xml:space="preserve"> INCLUDEPICTURE  "https://zdzpoznan-my.sharepoint.com/personal/pawel_kolakowski_zdz_poznan_pl/Anna Turecka/AppData/Local/Temp/53745976-2728-4208-ae5e-2b23eb9ef4db_ACHROMATYCZNA_POZIOM (1).zip.4db/ACHROMATYCZNA_POZIOM/Zestawienie FE+UE+HERB/Zestawienie_wer.achromatyczna_FE+UE+HERB.jpg" \* MERGEFORMATINET </w:instrText>
    </w:r>
    <w:r w:rsidR="00CD7FAC">
      <w:rPr>
        <w:noProof/>
      </w:rPr>
      <w:fldChar w:fldCharType="separate"/>
    </w:r>
    <w:r w:rsidR="00EA51E5">
      <w:rPr>
        <w:noProof/>
      </w:rPr>
      <w:fldChar w:fldCharType="begin"/>
    </w:r>
    <w:r w:rsidR="00EA51E5">
      <w:rPr>
        <w:noProof/>
      </w:rPr>
      <w:instrText xml:space="preserve"> INCLUDEPICTURE  "https://zdzpoznan-my.sharepoint.com/personal/pawel_kolakowski_zdz_poznan_pl/Anna Turecka/AppData/Local/Temp/53745976-2728-4208-ae5e-2b23eb9ef4db_ACHROMATYCZNA_POZIOM (1).zip.4db/ACHROMATYCZNA_POZIOM/Zestawienie FE+UE+HERB/Zestawienie_wer.achromatyczna_FE+UE+HERB.jpg" \* MERGEFORMATINET </w:instrText>
    </w:r>
    <w:r w:rsidR="00EA51E5">
      <w:rPr>
        <w:noProof/>
      </w:rPr>
      <w:fldChar w:fldCharType="separate"/>
    </w:r>
    <w:r w:rsidR="00C25312">
      <w:rPr>
        <w:noProof/>
      </w:rPr>
      <w:fldChar w:fldCharType="begin"/>
    </w:r>
    <w:r w:rsidR="00C25312">
      <w:rPr>
        <w:noProof/>
      </w:rPr>
      <w:instrText xml:space="preserve"> INCLUDEPICTURE  "https://zdzpoznan-my.sharepoint.com/personal/pawel_kolakowski_zdz_poznan_pl/Anna Turecka/AppData/Local/Temp/53745976-2728-4208-ae5e-2b23eb9ef4db_ACHROMATYCZNA_POZIOM (1).zip.4db/ACHROMATYCZNA_POZIOM/Zestawienie FE+UE+HERB/Zestawienie_wer.achromatyczna_FE+UE+HERB.jpg" \* MERGEFORMATINET </w:instrText>
    </w:r>
    <w:r w:rsidR="00C25312">
      <w:rPr>
        <w:noProof/>
      </w:rPr>
      <w:fldChar w:fldCharType="separate"/>
    </w:r>
    <w:r w:rsidR="000D30B6">
      <w:rPr>
        <w:noProof/>
      </w:rPr>
      <w:fldChar w:fldCharType="begin"/>
    </w:r>
    <w:r w:rsidR="000D30B6">
      <w:rPr>
        <w:noProof/>
      </w:rPr>
      <w:instrText xml:space="preserve"> INCLUDEPICTURE  "https://zdzpoznan-my.sharepoint.com/personal/pawel_kolakowski_zdz_poznan_pl/Anna Turecka/AppData/Local/Temp/53745976-2728-4208-ae5e-2b23eb9ef4db_ACHROMATYCZNA_POZIOM (1).zip.4db/ACHROMATYCZNA_POZIOM/Zestawienie FE+UE+HERB/Zestawienie_wer.achromatyczna_FE+UE+HERB.jpg" \* MERGEFORMATINET </w:instrText>
    </w:r>
    <w:r w:rsidR="000D30B6">
      <w:rPr>
        <w:noProof/>
      </w:rPr>
      <w:fldChar w:fldCharType="separate"/>
    </w:r>
    <w:r w:rsidR="00095C9F">
      <w:rPr>
        <w:noProof/>
      </w:rPr>
      <w:fldChar w:fldCharType="begin"/>
    </w:r>
    <w:r w:rsidR="00095C9F">
      <w:rPr>
        <w:noProof/>
      </w:rPr>
      <w:instrText xml:space="preserve"> INCLUDEPICTURE  "https://zdzpoznan-my.sharepoint.com/personal/pawel_kolakowski_zdz_poznan_pl/Anna Turecka/AppData/Local/Temp/53745976-2728-4208-ae5e-2b23eb9ef4db_ACHROMATYCZNA_POZIOM (1).zip.4db/ACHROMATYCZNA_POZIOM/Zestawienie FE+UE+HERB/Zestawienie_wer.achromatyczna_FE+UE+HERB.jpg" \* MERGEFORMATINET </w:instrText>
    </w:r>
    <w:r w:rsidR="00095C9F">
      <w:rPr>
        <w:noProof/>
      </w:rPr>
      <w:fldChar w:fldCharType="separate"/>
    </w:r>
    <w:r w:rsidR="00376033">
      <w:rPr>
        <w:noProof/>
      </w:rPr>
      <w:fldChar w:fldCharType="begin"/>
    </w:r>
    <w:r w:rsidR="00376033">
      <w:rPr>
        <w:noProof/>
      </w:rPr>
      <w:instrText xml:space="preserve"> INCLUDEPICTURE  "https://zdzpoznan-my.sharepoint.com/personal/pawel_kolakowski_zdz_poznan_pl/Anna Turecka/AppData/Local/Temp/53745976-2728-4208-ae5e-2b23eb9ef4db_ACHROMATYCZNA_POZIOM (1).zip.4db/ACHROMATYCZNA_POZIOM/Zestawienie FE+UE+HERB/Zestawienie_wer.achromatyczna_FE+UE+HERB.jpg" \* MERGEFORMATINET </w:instrText>
    </w:r>
    <w:r w:rsidR="00376033">
      <w:rPr>
        <w:noProof/>
      </w:rPr>
      <w:fldChar w:fldCharType="separate"/>
    </w:r>
    <w:r w:rsidR="00D01484">
      <w:rPr>
        <w:noProof/>
      </w:rPr>
      <w:fldChar w:fldCharType="begin"/>
    </w:r>
    <w:r w:rsidR="00D01484">
      <w:rPr>
        <w:noProof/>
      </w:rPr>
      <w:instrText xml:space="preserve"> INCLUDEPICTURE  "https://zdzpoznan-my.sharepoint.com/personal/pawel_kolakowski_zdz_poznan_pl/Anna Turecka/AppData/Local/Temp/53745976-2728-4208-ae5e-2b23eb9ef4db_ACHROMATYCZNA_POZIOM (1).zip.4db/ACHROMATYCZNA_POZIOM/Zestawienie FE+UE+HERB/Zestawienie_wer.achromatyczna_FE+UE+HERB.jpg" \* MERGEFORMATINET </w:instrText>
    </w:r>
    <w:r w:rsidR="00D01484">
      <w:rPr>
        <w:noProof/>
      </w:rPr>
      <w:fldChar w:fldCharType="separate"/>
    </w:r>
    <w:r w:rsidR="00745AD9">
      <w:rPr>
        <w:noProof/>
      </w:rPr>
      <w:fldChar w:fldCharType="begin"/>
    </w:r>
    <w:r w:rsidR="00745AD9">
      <w:rPr>
        <w:noProof/>
      </w:rPr>
      <w:instrText xml:space="preserve"> INCLUDEPICTURE  "https://zdzpoznan-my.sharepoint.com/personal/pawel_kolakowski_zdz_poznan_pl/Anna Turecka/AppData/Local/Temp/53745976-2728-4208-ae5e-2b23eb9ef4db_ACHROMATYCZNA_POZIOM (1).zip.4db/ACHROMATYCZNA_POZIOM/Zestawienie FE+UE+HERB/Zestawienie_wer.achromatyczna_FE+UE+HERB.jpg" \* MERGEFORMATINET </w:instrText>
    </w:r>
    <w:r w:rsidR="00745AD9">
      <w:rPr>
        <w:noProof/>
      </w:rPr>
      <w:fldChar w:fldCharType="separate"/>
    </w:r>
    <w:r w:rsidR="00E04B85">
      <w:rPr>
        <w:noProof/>
      </w:rPr>
      <w:fldChar w:fldCharType="begin"/>
    </w:r>
    <w:r w:rsidR="00E04B85">
      <w:rPr>
        <w:noProof/>
      </w:rPr>
      <w:instrText xml:space="preserve"> INCLUDEPICTURE  "https://zdzpoznan-my.sharepoint.com/personal/pawel_kolakowski_zdz_poznan_pl/Anna Turecka/AppData/Local/Temp/53745976-2728-4208-ae5e-2b23eb9ef4db_ACHROMATYCZNA_POZIOM (1).zip.4db/ACHROMATYCZNA_POZIOM/Zestawienie FE+UE+HERB/Zestawienie_wer.achromatyczna_FE+UE+HERB.jpg" \* MERGEFORMATINET </w:instrText>
    </w:r>
    <w:r w:rsidR="00E04B85">
      <w:rPr>
        <w:noProof/>
      </w:rPr>
      <w:fldChar w:fldCharType="separate"/>
    </w:r>
    <w:r w:rsidR="002266C2">
      <w:rPr>
        <w:noProof/>
      </w:rPr>
      <w:fldChar w:fldCharType="begin"/>
    </w:r>
    <w:r w:rsidR="002266C2">
      <w:rPr>
        <w:noProof/>
      </w:rPr>
      <w:instrText xml:space="preserve"> </w:instrText>
    </w:r>
    <w:r w:rsidR="002266C2">
      <w:rPr>
        <w:noProof/>
      </w:rPr>
      <w:instrText>INCLUDEPICTURE  "https://zdzpoznan-my.sharepoint.com/personal/pawel_kolakowski_zdz_poznan_pl/Anna Turecka/AppData/Local</w:instrText>
    </w:r>
    <w:r w:rsidR="002266C2">
      <w:rPr>
        <w:noProof/>
      </w:rPr>
      <w:instrText>/Temp/53745976-2728-4208-ae5e-2b23eb9ef4db_ACHROMATYCZNA_POZIOM (1).zip.4db/ACHROMATYCZNA_POZIOM/Zestawienie FE+UE+HERB/Zestawienie_wer.achromatyczna_FE+UE+HERB.jpg" \* MERGEFORMATINET</w:instrText>
    </w:r>
    <w:r w:rsidR="002266C2">
      <w:rPr>
        <w:noProof/>
      </w:rPr>
      <w:instrText xml:space="preserve"> </w:instrText>
    </w:r>
    <w:r w:rsidR="002266C2">
      <w:rPr>
        <w:noProof/>
      </w:rPr>
      <w:fldChar w:fldCharType="separate"/>
    </w:r>
    <w:r w:rsidR="0037208A">
      <w:rPr>
        <w:noProof/>
      </w:rPr>
      <w:pict w14:anchorId="094A853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alt="" style="width:512.25pt;height:67.5pt;mso-width-percent:0;mso-height-percent:0;mso-width-percent:0;mso-height-percent:0">
          <v:imagedata r:id="rId1" r:href="rId2"/>
        </v:shape>
      </w:pict>
    </w:r>
    <w:r w:rsidR="002266C2">
      <w:rPr>
        <w:noProof/>
      </w:rPr>
      <w:fldChar w:fldCharType="end"/>
    </w:r>
    <w:r w:rsidR="00E04B85">
      <w:rPr>
        <w:noProof/>
      </w:rPr>
      <w:fldChar w:fldCharType="end"/>
    </w:r>
    <w:r w:rsidR="00745AD9">
      <w:rPr>
        <w:noProof/>
      </w:rPr>
      <w:fldChar w:fldCharType="end"/>
    </w:r>
    <w:r w:rsidR="00D01484">
      <w:rPr>
        <w:noProof/>
      </w:rPr>
      <w:fldChar w:fldCharType="end"/>
    </w:r>
    <w:r w:rsidR="00376033">
      <w:rPr>
        <w:noProof/>
      </w:rPr>
      <w:fldChar w:fldCharType="end"/>
    </w:r>
    <w:r w:rsidR="00095C9F">
      <w:rPr>
        <w:noProof/>
      </w:rPr>
      <w:fldChar w:fldCharType="end"/>
    </w:r>
    <w:r w:rsidR="000D30B6">
      <w:rPr>
        <w:noProof/>
      </w:rPr>
      <w:fldChar w:fldCharType="end"/>
    </w:r>
    <w:r w:rsidR="00C25312">
      <w:rPr>
        <w:noProof/>
      </w:rPr>
      <w:fldChar w:fldCharType="end"/>
    </w:r>
    <w:r w:rsidR="00EA51E5">
      <w:rPr>
        <w:noProof/>
      </w:rPr>
      <w:fldChar w:fldCharType="end"/>
    </w:r>
    <w:r w:rsidR="00CD7FAC">
      <w:rPr>
        <w:noProof/>
      </w:rPr>
      <w:fldChar w:fldCharType="end"/>
    </w:r>
    <w:r w:rsidR="00E4344D">
      <w:rPr>
        <w:noProof/>
      </w:rPr>
      <w:fldChar w:fldCharType="end"/>
    </w:r>
    <w:r w:rsidR="003663D4">
      <w:rPr>
        <w:noProof/>
      </w:rPr>
      <w:fldChar w:fldCharType="end"/>
    </w:r>
    <w:r w:rsidR="00560888">
      <w:rPr>
        <w:noProof/>
      </w:rPr>
      <w:fldChar w:fldCharType="end"/>
    </w:r>
    <w:r>
      <w:rPr>
        <w:noProof/>
      </w:rPr>
      <w:fldChar w:fldCharType="end"/>
    </w:r>
    <w:r>
      <w:fldChar w:fldCharType="end"/>
    </w:r>
    <w:r w:rsidR="00AC46E6">
      <w:fldChar w:fldCharType="end"/>
    </w:r>
    <w:r w:rsidR="00BD19C3">
      <w:fldChar w:fldCharType="end"/>
    </w:r>
    <w:r w:rsidR="0019630A">
      <w:fldChar w:fldCharType="end"/>
    </w:r>
    <w:r w:rsidRPr="00626320"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86" w:hanging="360"/>
      </w:pPr>
      <w:rPr>
        <w:rFonts w:ascii="Arial" w:hAnsi="Arial"/>
        <w:sz w:val="20"/>
        <w:szCs w:val="20"/>
      </w:r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057A4767"/>
    <w:multiLevelType w:val="hybridMultilevel"/>
    <w:tmpl w:val="6CACA22E"/>
    <w:lvl w:ilvl="0" w:tplc="31A6353A">
      <w:start w:val="1"/>
      <w:numFmt w:val="lowerLetter"/>
      <w:lvlText w:val="%1)"/>
      <w:lvlJc w:val="left"/>
      <w:pPr>
        <w:ind w:left="1004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0BEA4B2A"/>
    <w:multiLevelType w:val="multilevel"/>
    <w:tmpl w:val="0415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5" w15:restartNumberingAfterBreak="0">
    <w:nsid w:val="15407C7E"/>
    <w:multiLevelType w:val="multilevel"/>
    <w:tmpl w:val="511ACB42"/>
    <w:lvl w:ilvl="0">
      <w:start w:val="1"/>
      <w:numFmt w:val="upperRoman"/>
      <w:lvlText w:val="%1."/>
      <w:lvlJc w:val="left"/>
      <w:pPr>
        <w:ind w:left="567" w:hanging="567"/>
      </w:pPr>
      <w:rPr>
        <w:rFonts w:hint="default"/>
        <w:b/>
        <w:bCs/>
      </w:rPr>
    </w:lvl>
    <w:lvl w:ilvl="1">
      <w:start w:val="1"/>
      <w:numFmt w:val="decimal"/>
      <w:isLgl/>
      <w:lvlText w:val="1.%2."/>
      <w:lvlJc w:val="left"/>
      <w:pPr>
        <w:ind w:left="1134" w:hanging="510"/>
      </w:pPr>
      <w:rPr>
        <w:rFonts w:hint="default"/>
      </w:rPr>
    </w:lvl>
    <w:lvl w:ilvl="2">
      <w:start w:val="1"/>
      <w:numFmt w:val="decimal"/>
      <w:isLgl/>
      <w:lvlText w:val="1.%2.%3."/>
      <w:lvlJc w:val="left"/>
      <w:pPr>
        <w:ind w:left="1814" w:hanging="623"/>
      </w:pPr>
      <w:rPr>
        <w:rFonts w:hint="default"/>
      </w:rPr>
    </w:lvl>
    <w:lvl w:ilvl="3">
      <w:start w:val="1"/>
      <w:numFmt w:val="decimal"/>
      <w:isLgl/>
      <w:lvlText w:val="1.%2.%3.%4."/>
      <w:lvlJc w:val="left"/>
      <w:pPr>
        <w:tabs>
          <w:tab w:val="num" w:pos="1758"/>
        </w:tabs>
        <w:ind w:left="2608" w:hanging="850"/>
      </w:pPr>
      <w:rPr>
        <w:rFonts w:hint="default"/>
      </w:rPr>
    </w:lvl>
    <w:lvl w:ilvl="4">
      <w:start w:val="1"/>
      <w:numFmt w:val="decimal"/>
      <w:isLgl/>
      <w:lvlText w:val="1.%2.%3.%4.%5."/>
      <w:lvlJc w:val="left"/>
      <w:pPr>
        <w:tabs>
          <w:tab w:val="num" w:pos="2892"/>
        </w:tabs>
        <w:ind w:left="4479" w:hanging="1587"/>
      </w:pPr>
      <w:rPr>
        <w:rFonts w:hint="default"/>
      </w:rPr>
    </w:lvl>
    <w:lvl w:ilvl="5">
      <w:start w:val="1"/>
      <w:numFmt w:val="decimal"/>
      <w:isLgl/>
      <w:lvlText w:val="1.%2.%3.%4.%5.%6."/>
      <w:lvlJc w:val="left"/>
      <w:pPr>
        <w:tabs>
          <w:tab w:val="num" w:pos="4366"/>
        </w:tabs>
        <w:ind w:left="2627" w:firstLine="1739"/>
      </w:pPr>
      <w:rPr>
        <w:rFonts w:hint="default"/>
      </w:rPr>
    </w:lvl>
    <w:lvl w:ilvl="6">
      <w:start w:val="1"/>
      <w:numFmt w:val="decimal"/>
      <w:isLgl/>
      <w:lvlText w:val="1.%2.%3.%4.%5.%6.%7."/>
      <w:lvlJc w:val="left"/>
      <w:pPr>
        <w:ind w:left="3081" w:firstLine="3213"/>
      </w:pPr>
      <w:rPr>
        <w:rFonts w:hint="default"/>
      </w:rPr>
    </w:lvl>
    <w:lvl w:ilvl="7">
      <w:start w:val="1"/>
      <w:numFmt w:val="decimal"/>
      <w:isLgl/>
      <w:lvlText w:val="1.%2.%3.%4.%5.%6.%7.%8."/>
      <w:lvlJc w:val="left"/>
      <w:pPr>
        <w:ind w:left="3535" w:hanging="357"/>
      </w:pPr>
      <w:rPr>
        <w:rFonts w:hint="default"/>
      </w:rPr>
    </w:lvl>
    <w:lvl w:ilvl="8">
      <w:start w:val="1"/>
      <w:numFmt w:val="decimal"/>
      <w:isLgl/>
      <w:lvlText w:val="1.%2.%3.%4.%5.%6.%7.%8.%9."/>
      <w:lvlJc w:val="left"/>
      <w:pPr>
        <w:ind w:left="3989" w:hanging="357"/>
      </w:pPr>
      <w:rPr>
        <w:rFonts w:hint="default"/>
      </w:rPr>
    </w:lvl>
  </w:abstractNum>
  <w:abstractNum w:abstractNumId="6" w15:restartNumberingAfterBreak="0">
    <w:nsid w:val="204C44FB"/>
    <w:multiLevelType w:val="multilevel"/>
    <w:tmpl w:val="511ACB42"/>
    <w:lvl w:ilvl="0">
      <w:start w:val="1"/>
      <w:numFmt w:val="upperRoman"/>
      <w:lvlText w:val="%1."/>
      <w:lvlJc w:val="left"/>
      <w:pPr>
        <w:ind w:left="567" w:hanging="567"/>
      </w:pPr>
      <w:rPr>
        <w:rFonts w:hint="default"/>
        <w:b/>
        <w:bCs/>
      </w:rPr>
    </w:lvl>
    <w:lvl w:ilvl="1">
      <w:start w:val="1"/>
      <w:numFmt w:val="decimal"/>
      <w:isLgl/>
      <w:lvlText w:val="1.%2."/>
      <w:lvlJc w:val="left"/>
      <w:pPr>
        <w:ind w:left="1134" w:hanging="510"/>
      </w:pPr>
      <w:rPr>
        <w:rFonts w:hint="default"/>
      </w:rPr>
    </w:lvl>
    <w:lvl w:ilvl="2">
      <w:start w:val="1"/>
      <w:numFmt w:val="decimal"/>
      <w:isLgl/>
      <w:lvlText w:val="1.%2.%3."/>
      <w:lvlJc w:val="left"/>
      <w:pPr>
        <w:ind w:left="1814" w:hanging="623"/>
      </w:pPr>
      <w:rPr>
        <w:rFonts w:hint="default"/>
      </w:rPr>
    </w:lvl>
    <w:lvl w:ilvl="3">
      <w:start w:val="1"/>
      <w:numFmt w:val="decimal"/>
      <w:isLgl/>
      <w:lvlText w:val="1.%2.%3.%4."/>
      <w:lvlJc w:val="left"/>
      <w:pPr>
        <w:tabs>
          <w:tab w:val="num" w:pos="1758"/>
        </w:tabs>
        <w:ind w:left="2608" w:hanging="850"/>
      </w:pPr>
      <w:rPr>
        <w:rFonts w:hint="default"/>
      </w:rPr>
    </w:lvl>
    <w:lvl w:ilvl="4">
      <w:start w:val="1"/>
      <w:numFmt w:val="decimal"/>
      <w:isLgl/>
      <w:lvlText w:val="1.%2.%3.%4.%5."/>
      <w:lvlJc w:val="left"/>
      <w:pPr>
        <w:tabs>
          <w:tab w:val="num" w:pos="2892"/>
        </w:tabs>
        <w:ind w:left="4479" w:hanging="1587"/>
      </w:pPr>
      <w:rPr>
        <w:rFonts w:hint="default"/>
      </w:rPr>
    </w:lvl>
    <w:lvl w:ilvl="5">
      <w:start w:val="1"/>
      <w:numFmt w:val="decimal"/>
      <w:isLgl/>
      <w:lvlText w:val="1.%2.%3.%4.%5.%6."/>
      <w:lvlJc w:val="left"/>
      <w:pPr>
        <w:tabs>
          <w:tab w:val="num" w:pos="4366"/>
        </w:tabs>
        <w:ind w:left="2627" w:firstLine="1739"/>
      </w:pPr>
      <w:rPr>
        <w:rFonts w:hint="default"/>
      </w:rPr>
    </w:lvl>
    <w:lvl w:ilvl="6">
      <w:start w:val="1"/>
      <w:numFmt w:val="decimal"/>
      <w:isLgl/>
      <w:lvlText w:val="1.%2.%3.%4.%5.%6.%7."/>
      <w:lvlJc w:val="left"/>
      <w:pPr>
        <w:ind w:left="3081" w:firstLine="3213"/>
      </w:pPr>
      <w:rPr>
        <w:rFonts w:hint="default"/>
      </w:rPr>
    </w:lvl>
    <w:lvl w:ilvl="7">
      <w:start w:val="1"/>
      <w:numFmt w:val="decimal"/>
      <w:isLgl/>
      <w:lvlText w:val="1.%2.%3.%4.%5.%6.%7.%8."/>
      <w:lvlJc w:val="left"/>
      <w:pPr>
        <w:ind w:left="3535" w:hanging="357"/>
      </w:pPr>
      <w:rPr>
        <w:rFonts w:hint="default"/>
      </w:rPr>
    </w:lvl>
    <w:lvl w:ilvl="8">
      <w:start w:val="1"/>
      <w:numFmt w:val="decimal"/>
      <w:isLgl/>
      <w:lvlText w:val="1.%2.%3.%4.%5.%6.%7.%8.%9."/>
      <w:lvlJc w:val="left"/>
      <w:pPr>
        <w:ind w:left="3989" w:hanging="357"/>
      </w:pPr>
      <w:rPr>
        <w:rFonts w:hint="default"/>
      </w:rPr>
    </w:lvl>
  </w:abstractNum>
  <w:abstractNum w:abstractNumId="7" w15:restartNumberingAfterBreak="0">
    <w:nsid w:val="2F120E5E"/>
    <w:multiLevelType w:val="hybridMultilevel"/>
    <w:tmpl w:val="A8228DAC"/>
    <w:lvl w:ilvl="0" w:tplc="6AAEEE7C">
      <w:start w:val="1"/>
      <w:numFmt w:val="decimal"/>
      <w:lvlText w:val="%1."/>
      <w:lvlJc w:val="left"/>
      <w:pPr>
        <w:ind w:left="1020" w:hanging="360"/>
      </w:pPr>
    </w:lvl>
    <w:lvl w:ilvl="1" w:tplc="B0F4F37A">
      <w:start w:val="1"/>
      <w:numFmt w:val="decimal"/>
      <w:lvlText w:val="%2."/>
      <w:lvlJc w:val="left"/>
      <w:pPr>
        <w:ind w:left="1020" w:hanging="360"/>
      </w:pPr>
    </w:lvl>
    <w:lvl w:ilvl="2" w:tplc="4DD079E4">
      <w:start w:val="1"/>
      <w:numFmt w:val="decimal"/>
      <w:lvlText w:val="%3."/>
      <w:lvlJc w:val="left"/>
      <w:pPr>
        <w:ind w:left="1020" w:hanging="360"/>
      </w:pPr>
    </w:lvl>
    <w:lvl w:ilvl="3" w:tplc="97D66248">
      <w:start w:val="1"/>
      <w:numFmt w:val="decimal"/>
      <w:lvlText w:val="%4."/>
      <w:lvlJc w:val="left"/>
      <w:pPr>
        <w:ind w:left="1020" w:hanging="360"/>
      </w:pPr>
    </w:lvl>
    <w:lvl w:ilvl="4" w:tplc="D8B8AA7C">
      <w:start w:val="1"/>
      <w:numFmt w:val="decimal"/>
      <w:lvlText w:val="%5."/>
      <w:lvlJc w:val="left"/>
      <w:pPr>
        <w:ind w:left="1020" w:hanging="360"/>
      </w:pPr>
    </w:lvl>
    <w:lvl w:ilvl="5" w:tplc="C9122A96">
      <w:start w:val="1"/>
      <w:numFmt w:val="decimal"/>
      <w:lvlText w:val="%6."/>
      <w:lvlJc w:val="left"/>
      <w:pPr>
        <w:ind w:left="1020" w:hanging="360"/>
      </w:pPr>
    </w:lvl>
    <w:lvl w:ilvl="6" w:tplc="0E0AFC22">
      <w:start w:val="1"/>
      <w:numFmt w:val="decimal"/>
      <w:lvlText w:val="%7."/>
      <w:lvlJc w:val="left"/>
      <w:pPr>
        <w:ind w:left="1020" w:hanging="360"/>
      </w:pPr>
    </w:lvl>
    <w:lvl w:ilvl="7" w:tplc="423676BA">
      <w:start w:val="1"/>
      <w:numFmt w:val="decimal"/>
      <w:lvlText w:val="%8."/>
      <w:lvlJc w:val="left"/>
      <w:pPr>
        <w:ind w:left="1020" w:hanging="360"/>
      </w:pPr>
    </w:lvl>
    <w:lvl w:ilvl="8" w:tplc="229C29C8">
      <w:start w:val="1"/>
      <w:numFmt w:val="decimal"/>
      <w:lvlText w:val="%9."/>
      <w:lvlJc w:val="left"/>
      <w:pPr>
        <w:ind w:left="1020" w:hanging="360"/>
      </w:pPr>
    </w:lvl>
  </w:abstractNum>
  <w:abstractNum w:abstractNumId="8" w15:restartNumberingAfterBreak="0">
    <w:nsid w:val="2F47013D"/>
    <w:multiLevelType w:val="hybridMultilevel"/>
    <w:tmpl w:val="497A31A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2178BB"/>
    <w:multiLevelType w:val="hybridMultilevel"/>
    <w:tmpl w:val="E3CEE41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191824"/>
    <w:multiLevelType w:val="hybridMultilevel"/>
    <w:tmpl w:val="27844BA2"/>
    <w:lvl w:ilvl="0" w:tplc="03AE8692">
      <w:start w:val="3"/>
      <w:numFmt w:val="bullet"/>
      <w:lvlText w:val=""/>
      <w:lvlJc w:val="left"/>
      <w:pPr>
        <w:ind w:left="1551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227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9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1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3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5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7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9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11" w:hanging="360"/>
      </w:pPr>
      <w:rPr>
        <w:rFonts w:ascii="Wingdings" w:hAnsi="Wingdings" w:hint="default"/>
      </w:rPr>
    </w:lvl>
  </w:abstractNum>
  <w:abstractNum w:abstractNumId="11" w15:restartNumberingAfterBreak="0">
    <w:nsid w:val="3EAE5503"/>
    <w:multiLevelType w:val="hybridMultilevel"/>
    <w:tmpl w:val="B63A6456"/>
    <w:lvl w:ilvl="0" w:tplc="0415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97065AF"/>
    <w:multiLevelType w:val="multilevel"/>
    <w:tmpl w:val="0D7ED96E"/>
    <w:lvl w:ilvl="0">
      <w:start w:val="1"/>
      <w:numFmt w:val="decimal"/>
      <w:lvlText w:val="%1."/>
      <w:lvlJc w:val="left"/>
      <w:pPr>
        <w:ind w:left="113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55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2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73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750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-3161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-2484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-1843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-11662" w:hanging="1800"/>
      </w:pPr>
      <w:rPr>
        <w:rFonts w:hint="default"/>
      </w:rPr>
    </w:lvl>
  </w:abstractNum>
  <w:abstractNum w:abstractNumId="13" w15:restartNumberingAfterBreak="0">
    <w:nsid w:val="651350D6"/>
    <w:multiLevelType w:val="multilevel"/>
    <w:tmpl w:val="F8EAD814"/>
    <w:lvl w:ilvl="0">
      <w:start w:val="1"/>
      <w:numFmt w:val="upperRoman"/>
      <w:lvlText w:val="%1."/>
      <w:lvlJc w:val="left"/>
      <w:pPr>
        <w:ind w:left="567" w:hanging="567"/>
      </w:pPr>
      <w:rPr>
        <w:rFonts w:hint="default"/>
        <w:b/>
        <w:bCs/>
      </w:rPr>
    </w:lvl>
    <w:lvl w:ilvl="1">
      <w:start w:val="1"/>
      <w:numFmt w:val="decimal"/>
      <w:isLgl/>
      <w:lvlText w:val="1.%2."/>
      <w:lvlJc w:val="left"/>
      <w:pPr>
        <w:ind w:left="1134" w:hanging="510"/>
      </w:pPr>
      <w:rPr>
        <w:rFonts w:hint="default"/>
      </w:rPr>
    </w:lvl>
    <w:lvl w:ilvl="2">
      <w:start w:val="1"/>
      <w:numFmt w:val="decimal"/>
      <w:isLgl/>
      <w:lvlText w:val="1.%2.%3."/>
      <w:lvlJc w:val="left"/>
      <w:pPr>
        <w:ind w:left="1814" w:hanging="623"/>
      </w:pPr>
      <w:rPr>
        <w:rFonts w:hint="default"/>
        <w:b w:val="0"/>
        <w:bCs w:val="0"/>
      </w:rPr>
    </w:lvl>
    <w:lvl w:ilvl="3">
      <w:start w:val="1"/>
      <w:numFmt w:val="decimal"/>
      <w:isLgl/>
      <w:lvlText w:val="1.%2.%3.%4."/>
      <w:lvlJc w:val="left"/>
      <w:pPr>
        <w:tabs>
          <w:tab w:val="num" w:pos="1758"/>
        </w:tabs>
        <w:ind w:left="2608" w:hanging="850"/>
      </w:pPr>
      <w:rPr>
        <w:rFonts w:hint="default"/>
      </w:rPr>
    </w:lvl>
    <w:lvl w:ilvl="4">
      <w:start w:val="1"/>
      <w:numFmt w:val="decimal"/>
      <w:isLgl/>
      <w:lvlText w:val="1.%2.%3.%4.%5."/>
      <w:lvlJc w:val="left"/>
      <w:pPr>
        <w:tabs>
          <w:tab w:val="num" w:pos="2892"/>
        </w:tabs>
        <w:ind w:left="4479" w:hanging="1587"/>
      </w:pPr>
      <w:rPr>
        <w:rFonts w:hint="default"/>
      </w:rPr>
    </w:lvl>
    <w:lvl w:ilvl="5">
      <w:start w:val="1"/>
      <w:numFmt w:val="decimal"/>
      <w:isLgl/>
      <w:lvlText w:val="1.%2.%3.%4.%5.%6."/>
      <w:lvlJc w:val="left"/>
      <w:pPr>
        <w:tabs>
          <w:tab w:val="num" w:pos="4366"/>
        </w:tabs>
        <w:ind w:left="2627" w:firstLine="1739"/>
      </w:pPr>
      <w:rPr>
        <w:rFonts w:hint="default"/>
      </w:rPr>
    </w:lvl>
    <w:lvl w:ilvl="6">
      <w:start w:val="1"/>
      <w:numFmt w:val="decimal"/>
      <w:isLgl/>
      <w:lvlText w:val="1.%2.%3.%4.%5.%6.%7."/>
      <w:lvlJc w:val="left"/>
      <w:pPr>
        <w:ind w:left="3081" w:firstLine="3213"/>
      </w:pPr>
      <w:rPr>
        <w:rFonts w:hint="default"/>
      </w:rPr>
    </w:lvl>
    <w:lvl w:ilvl="7">
      <w:start w:val="1"/>
      <w:numFmt w:val="decimal"/>
      <w:isLgl/>
      <w:lvlText w:val="1.%2.%3.%4.%5.%6.%7.%8."/>
      <w:lvlJc w:val="left"/>
      <w:pPr>
        <w:ind w:left="3535" w:hanging="357"/>
      </w:pPr>
      <w:rPr>
        <w:rFonts w:hint="default"/>
      </w:rPr>
    </w:lvl>
    <w:lvl w:ilvl="8">
      <w:start w:val="1"/>
      <w:numFmt w:val="decimal"/>
      <w:isLgl/>
      <w:lvlText w:val="1.%2.%3.%4.%5.%6.%7.%8.%9."/>
      <w:lvlJc w:val="left"/>
      <w:pPr>
        <w:ind w:left="3989" w:hanging="357"/>
      </w:pPr>
      <w:rPr>
        <w:rFonts w:hint="default"/>
      </w:rPr>
    </w:lvl>
  </w:abstractNum>
  <w:abstractNum w:abstractNumId="14" w15:restartNumberingAfterBreak="0">
    <w:nsid w:val="77844A6E"/>
    <w:multiLevelType w:val="hybridMultilevel"/>
    <w:tmpl w:val="347255D6"/>
    <w:lvl w:ilvl="0" w:tplc="42D2D9FA">
      <w:start w:val="1"/>
      <w:numFmt w:val="decimal"/>
      <w:lvlText w:val="%1."/>
      <w:lvlJc w:val="left"/>
      <w:pPr>
        <w:ind w:left="1020" w:hanging="360"/>
      </w:pPr>
    </w:lvl>
    <w:lvl w:ilvl="1" w:tplc="E6A29756">
      <w:start w:val="1"/>
      <w:numFmt w:val="decimal"/>
      <w:lvlText w:val="%2."/>
      <w:lvlJc w:val="left"/>
      <w:pPr>
        <w:ind w:left="1020" w:hanging="360"/>
      </w:pPr>
    </w:lvl>
    <w:lvl w:ilvl="2" w:tplc="4C864458">
      <w:start w:val="1"/>
      <w:numFmt w:val="decimal"/>
      <w:lvlText w:val="%3."/>
      <w:lvlJc w:val="left"/>
      <w:pPr>
        <w:ind w:left="1020" w:hanging="360"/>
      </w:pPr>
    </w:lvl>
    <w:lvl w:ilvl="3" w:tplc="4FB096A8">
      <w:start w:val="1"/>
      <w:numFmt w:val="decimal"/>
      <w:lvlText w:val="%4."/>
      <w:lvlJc w:val="left"/>
      <w:pPr>
        <w:ind w:left="1020" w:hanging="360"/>
      </w:pPr>
    </w:lvl>
    <w:lvl w:ilvl="4" w:tplc="10003980">
      <w:start w:val="1"/>
      <w:numFmt w:val="decimal"/>
      <w:lvlText w:val="%5."/>
      <w:lvlJc w:val="left"/>
      <w:pPr>
        <w:ind w:left="1020" w:hanging="360"/>
      </w:pPr>
    </w:lvl>
    <w:lvl w:ilvl="5" w:tplc="767A9BBC">
      <w:start w:val="1"/>
      <w:numFmt w:val="decimal"/>
      <w:lvlText w:val="%6."/>
      <w:lvlJc w:val="left"/>
      <w:pPr>
        <w:ind w:left="1020" w:hanging="360"/>
      </w:pPr>
    </w:lvl>
    <w:lvl w:ilvl="6" w:tplc="159C4C4C">
      <w:start w:val="1"/>
      <w:numFmt w:val="decimal"/>
      <w:lvlText w:val="%7."/>
      <w:lvlJc w:val="left"/>
      <w:pPr>
        <w:ind w:left="1020" w:hanging="360"/>
      </w:pPr>
    </w:lvl>
    <w:lvl w:ilvl="7" w:tplc="4D6EF8E4">
      <w:start w:val="1"/>
      <w:numFmt w:val="decimal"/>
      <w:lvlText w:val="%8."/>
      <w:lvlJc w:val="left"/>
      <w:pPr>
        <w:ind w:left="1020" w:hanging="360"/>
      </w:pPr>
    </w:lvl>
    <w:lvl w:ilvl="8" w:tplc="C4E40162">
      <w:start w:val="1"/>
      <w:numFmt w:val="decimal"/>
      <w:lvlText w:val="%9."/>
      <w:lvlJc w:val="left"/>
      <w:pPr>
        <w:ind w:left="1020" w:hanging="360"/>
      </w:pPr>
    </w:lvl>
  </w:abstractNum>
  <w:abstractNum w:abstractNumId="15" w15:restartNumberingAfterBreak="0">
    <w:nsid w:val="7E4D149F"/>
    <w:multiLevelType w:val="multilevel"/>
    <w:tmpl w:val="0D7ED96E"/>
    <w:lvl w:ilvl="0">
      <w:start w:val="1"/>
      <w:numFmt w:val="decimal"/>
      <w:lvlText w:val="%1."/>
      <w:lvlJc w:val="left"/>
      <w:pPr>
        <w:ind w:left="113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55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2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73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750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-3161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-2484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-1843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-11662" w:hanging="1800"/>
      </w:pPr>
      <w:rPr>
        <w:rFonts w:hint="default"/>
      </w:rPr>
    </w:lvl>
  </w:abstractNum>
  <w:num w:numId="1">
    <w:abstractNumId w:val="5"/>
  </w:num>
  <w:num w:numId="2">
    <w:abstractNumId w:val="15"/>
  </w:num>
  <w:num w:numId="3">
    <w:abstractNumId w:val="11"/>
  </w:num>
  <w:num w:numId="4">
    <w:abstractNumId w:val="12"/>
  </w:num>
  <w:num w:numId="5">
    <w:abstractNumId w:val="4"/>
  </w:num>
  <w:num w:numId="6">
    <w:abstractNumId w:val="7"/>
  </w:num>
  <w:num w:numId="7">
    <w:abstractNumId w:val="14"/>
  </w:num>
  <w:num w:numId="8">
    <w:abstractNumId w:val="13"/>
  </w:num>
  <w:num w:numId="9">
    <w:abstractNumId w:val="6"/>
  </w:num>
  <w:num w:numId="10">
    <w:abstractNumId w:val="10"/>
  </w:num>
  <w:num w:numId="11">
    <w:abstractNumId w:val="0"/>
  </w:num>
  <w:num w:numId="12">
    <w:abstractNumId w:val="1"/>
  </w:num>
  <w:num w:numId="13">
    <w:abstractNumId w:val="2"/>
  </w:num>
  <w:num w:numId="14">
    <w:abstractNumId w:val="8"/>
  </w:num>
  <w:num w:numId="15">
    <w:abstractNumId w:val="9"/>
  </w:num>
  <w:num w:numId="16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5D47"/>
    <w:rsid w:val="0000139D"/>
    <w:rsid w:val="00010D18"/>
    <w:rsid w:val="00013286"/>
    <w:rsid w:val="00017DB2"/>
    <w:rsid w:val="0002408E"/>
    <w:rsid w:val="000322D0"/>
    <w:rsid w:val="000453FD"/>
    <w:rsid w:val="00051469"/>
    <w:rsid w:val="00053C3C"/>
    <w:rsid w:val="0006512C"/>
    <w:rsid w:val="000654F0"/>
    <w:rsid w:val="000715E4"/>
    <w:rsid w:val="00072309"/>
    <w:rsid w:val="000745E9"/>
    <w:rsid w:val="00091643"/>
    <w:rsid w:val="00095C9F"/>
    <w:rsid w:val="000A0924"/>
    <w:rsid w:val="000A0EC7"/>
    <w:rsid w:val="000A3263"/>
    <w:rsid w:val="000A504F"/>
    <w:rsid w:val="000D2806"/>
    <w:rsid w:val="000D30B6"/>
    <w:rsid w:val="000D6666"/>
    <w:rsid w:val="000E4792"/>
    <w:rsid w:val="000E5D47"/>
    <w:rsid w:val="001014C2"/>
    <w:rsid w:val="00104286"/>
    <w:rsid w:val="00115DBB"/>
    <w:rsid w:val="001231DD"/>
    <w:rsid w:val="00125F32"/>
    <w:rsid w:val="001320DC"/>
    <w:rsid w:val="00134103"/>
    <w:rsid w:val="00137587"/>
    <w:rsid w:val="001629B5"/>
    <w:rsid w:val="00171389"/>
    <w:rsid w:val="00174DDD"/>
    <w:rsid w:val="00176BF9"/>
    <w:rsid w:val="00182958"/>
    <w:rsid w:val="001834A5"/>
    <w:rsid w:val="00183E12"/>
    <w:rsid w:val="001866C7"/>
    <w:rsid w:val="0019630A"/>
    <w:rsid w:val="001A357C"/>
    <w:rsid w:val="001A66E9"/>
    <w:rsid w:val="001A67AB"/>
    <w:rsid w:val="001A6F2B"/>
    <w:rsid w:val="001A6FBA"/>
    <w:rsid w:val="001B5276"/>
    <w:rsid w:val="001D46CF"/>
    <w:rsid w:val="001D663F"/>
    <w:rsid w:val="001D6971"/>
    <w:rsid w:val="001E280B"/>
    <w:rsid w:val="001E4647"/>
    <w:rsid w:val="001E67F1"/>
    <w:rsid w:val="001F0E1F"/>
    <w:rsid w:val="00204410"/>
    <w:rsid w:val="002266C2"/>
    <w:rsid w:val="00227C2F"/>
    <w:rsid w:val="00234D89"/>
    <w:rsid w:val="00240365"/>
    <w:rsid w:val="00246AB9"/>
    <w:rsid w:val="0025581A"/>
    <w:rsid w:val="0026192E"/>
    <w:rsid w:val="00275057"/>
    <w:rsid w:val="00280DFA"/>
    <w:rsid w:val="00293A51"/>
    <w:rsid w:val="00297385"/>
    <w:rsid w:val="002A10E0"/>
    <w:rsid w:val="002B172F"/>
    <w:rsid w:val="002E48DC"/>
    <w:rsid w:val="002E5A09"/>
    <w:rsid w:val="002F47BA"/>
    <w:rsid w:val="002F6D3F"/>
    <w:rsid w:val="00306B6A"/>
    <w:rsid w:val="00310437"/>
    <w:rsid w:val="00310D05"/>
    <w:rsid w:val="003230A7"/>
    <w:rsid w:val="00324FF8"/>
    <w:rsid w:val="0033325B"/>
    <w:rsid w:val="00351BA8"/>
    <w:rsid w:val="00356AAD"/>
    <w:rsid w:val="003663D4"/>
    <w:rsid w:val="003674FD"/>
    <w:rsid w:val="00372066"/>
    <w:rsid w:val="0037208A"/>
    <w:rsid w:val="00376033"/>
    <w:rsid w:val="0037655F"/>
    <w:rsid w:val="003937FF"/>
    <w:rsid w:val="003A0A05"/>
    <w:rsid w:val="003A1145"/>
    <w:rsid w:val="003A54D3"/>
    <w:rsid w:val="003B7B97"/>
    <w:rsid w:val="003E4DE7"/>
    <w:rsid w:val="003F3968"/>
    <w:rsid w:val="00400F41"/>
    <w:rsid w:val="00410606"/>
    <w:rsid w:val="0041755F"/>
    <w:rsid w:val="0042269F"/>
    <w:rsid w:val="0045036F"/>
    <w:rsid w:val="00456102"/>
    <w:rsid w:val="00456FE2"/>
    <w:rsid w:val="004659C5"/>
    <w:rsid w:val="0046783C"/>
    <w:rsid w:val="00495666"/>
    <w:rsid w:val="004957E6"/>
    <w:rsid w:val="004B7144"/>
    <w:rsid w:val="004C24F9"/>
    <w:rsid w:val="005042AB"/>
    <w:rsid w:val="0050685C"/>
    <w:rsid w:val="005121E4"/>
    <w:rsid w:val="0051402E"/>
    <w:rsid w:val="00515E41"/>
    <w:rsid w:val="0051756D"/>
    <w:rsid w:val="00542FA6"/>
    <w:rsid w:val="00547D39"/>
    <w:rsid w:val="0055299F"/>
    <w:rsid w:val="00560888"/>
    <w:rsid w:val="005B5ED5"/>
    <w:rsid w:val="005B647E"/>
    <w:rsid w:val="005C024E"/>
    <w:rsid w:val="005C36CC"/>
    <w:rsid w:val="005C5713"/>
    <w:rsid w:val="005D49D9"/>
    <w:rsid w:val="005E0F3E"/>
    <w:rsid w:val="005E5826"/>
    <w:rsid w:val="00605E32"/>
    <w:rsid w:val="00610D45"/>
    <w:rsid w:val="00614665"/>
    <w:rsid w:val="00627666"/>
    <w:rsid w:val="00631107"/>
    <w:rsid w:val="00653022"/>
    <w:rsid w:val="006625AB"/>
    <w:rsid w:val="00670B81"/>
    <w:rsid w:val="0067195C"/>
    <w:rsid w:val="00674501"/>
    <w:rsid w:val="00675FCE"/>
    <w:rsid w:val="00676600"/>
    <w:rsid w:val="00681700"/>
    <w:rsid w:val="00692B88"/>
    <w:rsid w:val="00692B9A"/>
    <w:rsid w:val="00697611"/>
    <w:rsid w:val="006A2155"/>
    <w:rsid w:val="006A31F2"/>
    <w:rsid w:val="006A7734"/>
    <w:rsid w:val="006B2CE5"/>
    <w:rsid w:val="006B343C"/>
    <w:rsid w:val="006B479E"/>
    <w:rsid w:val="006C03B4"/>
    <w:rsid w:val="006C6474"/>
    <w:rsid w:val="006E2F47"/>
    <w:rsid w:val="006E3D15"/>
    <w:rsid w:val="006E7140"/>
    <w:rsid w:val="006F1B7B"/>
    <w:rsid w:val="006F7EF7"/>
    <w:rsid w:val="00703DC9"/>
    <w:rsid w:val="0072603F"/>
    <w:rsid w:val="0074180D"/>
    <w:rsid w:val="00742D3C"/>
    <w:rsid w:val="00745AD9"/>
    <w:rsid w:val="00750348"/>
    <w:rsid w:val="007575F8"/>
    <w:rsid w:val="0076082E"/>
    <w:rsid w:val="00765196"/>
    <w:rsid w:val="0077262F"/>
    <w:rsid w:val="00772B4A"/>
    <w:rsid w:val="00785B5F"/>
    <w:rsid w:val="0078619E"/>
    <w:rsid w:val="007A3AB6"/>
    <w:rsid w:val="007B11FB"/>
    <w:rsid w:val="007D3444"/>
    <w:rsid w:val="007D37E3"/>
    <w:rsid w:val="007D390E"/>
    <w:rsid w:val="007E3B8D"/>
    <w:rsid w:val="007E74C8"/>
    <w:rsid w:val="007E79D3"/>
    <w:rsid w:val="00800F3E"/>
    <w:rsid w:val="00817F77"/>
    <w:rsid w:val="008279DB"/>
    <w:rsid w:val="00830D2B"/>
    <w:rsid w:val="00836D3F"/>
    <w:rsid w:val="00851396"/>
    <w:rsid w:val="00856E00"/>
    <w:rsid w:val="00857502"/>
    <w:rsid w:val="00857F7C"/>
    <w:rsid w:val="008739E7"/>
    <w:rsid w:val="00873B51"/>
    <w:rsid w:val="00883BBC"/>
    <w:rsid w:val="00884A24"/>
    <w:rsid w:val="0089203D"/>
    <w:rsid w:val="00895A5F"/>
    <w:rsid w:val="00896E7D"/>
    <w:rsid w:val="008B0BE3"/>
    <w:rsid w:val="008B3DD4"/>
    <w:rsid w:val="008D5852"/>
    <w:rsid w:val="008E3C08"/>
    <w:rsid w:val="008F254D"/>
    <w:rsid w:val="008F4E5C"/>
    <w:rsid w:val="008F63DB"/>
    <w:rsid w:val="00900488"/>
    <w:rsid w:val="009150DD"/>
    <w:rsid w:val="0092516E"/>
    <w:rsid w:val="00926006"/>
    <w:rsid w:val="00927F81"/>
    <w:rsid w:val="00933C6E"/>
    <w:rsid w:val="00942919"/>
    <w:rsid w:val="00972E89"/>
    <w:rsid w:val="00976208"/>
    <w:rsid w:val="0098281C"/>
    <w:rsid w:val="00983FE9"/>
    <w:rsid w:val="009848A9"/>
    <w:rsid w:val="00997A3F"/>
    <w:rsid w:val="009B0969"/>
    <w:rsid w:val="009B23D2"/>
    <w:rsid w:val="009B3DDE"/>
    <w:rsid w:val="009B599D"/>
    <w:rsid w:val="009C780E"/>
    <w:rsid w:val="009E5B62"/>
    <w:rsid w:val="00A04F5E"/>
    <w:rsid w:val="00A12F47"/>
    <w:rsid w:val="00A32440"/>
    <w:rsid w:val="00A43FD1"/>
    <w:rsid w:val="00A45003"/>
    <w:rsid w:val="00A450B8"/>
    <w:rsid w:val="00A51DB7"/>
    <w:rsid w:val="00A5386C"/>
    <w:rsid w:val="00A5792F"/>
    <w:rsid w:val="00A614FE"/>
    <w:rsid w:val="00A725C5"/>
    <w:rsid w:val="00A7424B"/>
    <w:rsid w:val="00A948EA"/>
    <w:rsid w:val="00AB04A3"/>
    <w:rsid w:val="00AC089E"/>
    <w:rsid w:val="00AC46E6"/>
    <w:rsid w:val="00AD408F"/>
    <w:rsid w:val="00AD5828"/>
    <w:rsid w:val="00AE7399"/>
    <w:rsid w:val="00AF116D"/>
    <w:rsid w:val="00AF6A60"/>
    <w:rsid w:val="00B02837"/>
    <w:rsid w:val="00B02BC0"/>
    <w:rsid w:val="00B04FC4"/>
    <w:rsid w:val="00B15D3A"/>
    <w:rsid w:val="00B16F5B"/>
    <w:rsid w:val="00B26E7A"/>
    <w:rsid w:val="00B27B69"/>
    <w:rsid w:val="00B5151E"/>
    <w:rsid w:val="00B541E4"/>
    <w:rsid w:val="00B66D18"/>
    <w:rsid w:val="00B704BD"/>
    <w:rsid w:val="00B72A6A"/>
    <w:rsid w:val="00B805B9"/>
    <w:rsid w:val="00B90B67"/>
    <w:rsid w:val="00B92906"/>
    <w:rsid w:val="00B94540"/>
    <w:rsid w:val="00B957CA"/>
    <w:rsid w:val="00B9728B"/>
    <w:rsid w:val="00BC0CB7"/>
    <w:rsid w:val="00BD167A"/>
    <w:rsid w:val="00BD19C3"/>
    <w:rsid w:val="00BE65CF"/>
    <w:rsid w:val="00BE7A9D"/>
    <w:rsid w:val="00BF0D0D"/>
    <w:rsid w:val="00C078DE"/>
    <w:rsid w:val="00C130D1"/>
    <w:rsid w:val="00C25312"/>
    <w:rsid w:val="00C27018"/>
    <w:rsid w:val="00C3558D"/>
    <w:rsid w:val="00C44680"/>
    <w:rsid w:val="00C44982"/>
    <w:rsid w:val="00C50C4A"/>
    <w:rsid w:val="00C51D29"/>
    <w:rsid w:val="00C54393"/>
    <w:rsid w:val="00C60A89"/>
    <w:rsid w:val="00C63278"/>
    <w:rsid w:val="00C66A8D"/>
    <w:rsid w:val="00C75030"/>
    <w:rsid w:val="00C90065"/>
    <w:rsid w:val="00CA1EB9"/>
    <w:rsid w:val="00CB030A"/>
    <w:rsid w:val="00CC5005"/>
    <w:rsid w:val="00CD2609"/>
    <w:rsid w:val="00CD7FAC"/>
    <w:rsid w:val="00CE03C5"/>
    <w:rsid w:val="00CF6F89"/>
    <w:rsid w:val="00D009E0"/>
    <w:rsid w:val="00D01484"/>
    <w:rsid w:val="00D03F0B"/>
    <w:rsid w:val="00D30E3D"/>
    <w:rsid w:val="00D4151D"/>
    <w:rsid w:val="00D52823"/>
    <w:rsid w:val="00D56226"/>
    <w:rsid w:val="00D62A45"/>
    <w:rsid w:val="00D64F09"/>
    <w:rsid w:val="00D7365F"/>
    <w:rsid w:val="00D776F0"/>
    <w:rsid w:val="00D84484"/>
    <w:rsid w:val="00D93E5D"/>
    <w:rsid w:val="00DA744B"/>
    <w:rsid w:val="00DC1F06"/>
    <w:rsid w:val="00DD01CF"/>
    <w:rsid w:val="00DD22E8"/>
    <w:rsid w:val="00DD67DE"/>
    <w:rsid w:val="00DE16E8"/>
    <w:rsid w:val="00DE5188"/>
    <w:rsid w:val="00DF28F9"/>
    <w:rsid w:val="00DF5216"/>
    <w:rsid w:val="00DF5AC1"/>
    <w:rsid w:val="00E008E0"/>
    <w:rsid w:val="00E04B85"/>
    <w:rsid w:val="00E06CF7"/>
    <w:rsid w:val="00E15C2E"/>
    <w:rsid w:val="00E178BC"/>
    <w:rsid w:val="00E27DBA"/>
    <w:rsid w:val="00E332B9"/>
    <w:rsid w:val="00E34302"/>
    <w:rsid w:val="00E35FB1"/>
    <w:rsid w:val="00E37A55"/>
    <w:rsid w:val="00E4222A"/>
    <w:rsid w:val="00E43153"/>
    <w:rsid w:val="00E4344D"/>
    <w:rsid w:val="00E47860"/>
    <w:rsid w:val="00E54793"/>
    <w:rsid w:val="00E61035"/>
    <w:rsid w:val="00E62788"/>
    <w:rsid w:val="00E75D19"/>
    <w:rsid w:val="00E85912"/>
    <w:rsid w:val="00E86F48"/>
    <w:rsid w:val="00E872B9"/>
    <w:rsid w:val="00E93D8A"/>
    <w:rsid w:val="00E974CD"/>
    <w:rsid w:val="00EA0A6D"/>
    <w:rsid w:val="00EA51E5"/>
    <w:rsid w:val="00EA5851"/>
    <w:rsid w:val="00ED3B54"/>
    <w:rsid w:val="00ED6BB9"/>
    <w:rsid w:val="00ED6D90"/>
    <w:rsid w:val="00EE0CE0"/>
    <w:rsid w:val="00EE39C3"/>
    <w:rsid w:val="00EE47AD"/>
    <w:rsid w:val="00EF0456"/>
    <w:rsid w:val="00EF2DAB"/>
    <w:rsid w:val="00F00759"/>
    <w:rsid w:val="00F1013D"/>
    <w:rsid w:val="00F11712"/>
    <w:rsid w:val="00F23A0C"/>
    <w:rsid w:val="00F40B41"/>
    <w:rsid w:val="00F440F7"/>
    <w:rsid w:val="00F4764A"/>
    <w:rsid w:val="00F670C8"/>
    <w:rsid w:val="00F70639"/>
    <w:rsid w:val="00F71C3A"/>
    <w:rsid w:val="00F77624"/>
    <w:rsid w:val="00F77CB0"/>
    <w:rsid w:val="00F87206"/>
    <w:rsid w:val="00FB416D"/>
    <w:rsid w:val="00FB56AA"/>
    <w:rsid w:val="00FB5ECA"/>
    <w:rsid w:val="00FC5BE4"/>
    <w:rsid w:val="00FC5D14"/>
    <w:rsid w:val="00FD3029"/>
    <w:rsid w:val="00FD68F3"/>
    <w:rsid w:val="00FF1365"/>
    <w:rsid w:val="00FF21C1"/>
    <w:rsid w:val="00FF2398"/>
    <w:rsid w:val="00FF3C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285DD7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F28F9"/>
    <w:pPr>
      <w:spacing w:after="5" w:line="270" w:lineRule="auto"/>
      <w:ind w:left="7200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11" w:line="267" w:lineRule="auto"/>
      <w:ind w:left="788" w:hanging="10"/>
      <w:jc w:val="both"/>
      <w:outlineLvl w:val="0"/>
    </w:pPr>
    <w:rPr>
      <w:rFonts w:ascii="Times New Roman" w:eastAsia="Times New Roman" w:hAnsi="Times New Roman" w:cs="Times New Roman"/>
      <w:color w:val="0000FF"/>
      <w:sz w:val="24"/>
      <w:u w:val="single" w:color="0000FF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27DB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F7EF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Pr>
      <w:rFonts w:ascii="Times New Roman" w:eastAsia="Times New Roman" w:hAnsi="Times New Roman" w:cs="Times New Roman"/>
      <w:color w:val="0000FF"/>
      <w:sz w:val="24"/>
      <w:u w:val="single" w:color="0000FF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topka">
    <w:name w:val="footer"/>
    <w:basedOn w:val="Normalny"/>
    <w:link w:val="StopkaZnak"/>
    <w:uiPriority w:val="99"/>
    <w:semiHidden/>
    <w:unhideWhenUsed/>
    <w:rsid w:val="001341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134103"/>
    <w:rPr>
      <w:rFonts w:ascii="Times New Roman" w:eastAsia="Times New Roman" w:hAnsi="Times New Roman" w:cs="Times New Roman"/>
      <w:color w:val="000000"/>
      <w:sz w:val="24"/>
    </w:rPr>
  </w:style>
  <w:style w:type="paragraph" w:styleId="Akapitzlist">
    <w:name w:val="List Paragraph"/>
    <w:basedOn w:val="Normalny"/>
    <w:uiPriority w:val="34"/>
    <w:qFormat/>
    <w:rsid w:val="00785B5F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5E0F3E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E0F3E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B416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B416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B416D"/>
    <w:rPr>
      <w:rFonts w:ascii="Times New Roman" w:eastAsia="Times New Roman" w:hAnsi="Times New Roman" w:cs="Times New Roman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B416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B416D"/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styleId="Bezodstpw">
    <w:name w:val="No Spacing"/>
    <w:link w:val="BezodstpwZnak"/>
    <w:uiPriority w:val="1"/>
    <w:qFormat/>
    <w:rsid w:val="008739E7"/>
    <w:pPr>
      <w:spacing w:after="0" w:line="240" w:lineRule="auto"/>
    </w:pPr>
  </w:style>
  <w:style w:type="character" w:customStyle="1" w:styleId="BezodstpwZnak">
    <w:name w:val="Bez odstępów Znak"/>
    <w:basedOn w:val="Domylnaczcionkaakapitu"/>
    <w:link w:val="Bezodstpw"/>
    <w:uiPriority w:val="1"/>
    <w:rsid w:val="008739E7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2603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2603F"/>
    <w:rPr>
      <w:rFonts w:ascii="Times New Roman" w:eastAsia="Times New Roman" w:hAnsi="Times New Roman" w:cs="Times New Roman"/>
      <w:color w:val="000000"/>
      <w:sz w:val="20"/>
      <w:szCs w:val="20"/>
    </w:rPr>
  </w:style>
  <w:style w:type="character" w:styleId="Odwoanieprzypisudolnego">
    <w:name w:val="footnote reference"/>
    <w:rsid w:val="0072603F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2603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2603F"/>
    <w:rPr>
      <w:rFonts w:ascii="Times New Roman" w:eastAsia="Times New Roman" w:hAnsi="Times New Roman" w:cs="Times New Roman"/>
      <w:color w:val="000000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2603F"/>
    <w:rPr>
      <w:vertAlign w:val="superscript"/>
    </w:rPr>
  </w:style>
  <w:style w:type="paragraph" w:styleId="Poprawka">
    <w:name w:val="Revision"/>
    <w:hidden/>
    <w:uiPriority w:val="99"/>
    <w:semiHidden/>
    <w:rsid w:val="002A10E0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</w:rPr>
  </w:style>
  <w:style w:type="paragraph" w:customStyle="1" w:styleId="pf0">
    <w:name w:val="pf0"/>
    <w:basedOn w:val="Normalny"/>
    <w:rsid w:val="007575F8"/>
    <w:pPr>
      <w:spacing w:before="100" w:beforeAutospacing="1" w:after="100" w:afterAutospacing="1" w:line="240" w:lineRule="auto"/>
      <w:ind w:left="0" w:firstLine="0"/>
      <w:jc w:val="left"/>
    </w:pPr>
    <w:rPr>
      <w:color w:val="auto"/>
      <w:szCs w:val="24"/>
    </w:rPr>
  </w:style>
  <w:style w:type="character" w:customStyle="1" w:styleId="cf21">
    <w:name w:val="cf21"/>
    <w:basedOn w:val="Domylnaczcionkaakapitu"/>
    <w:rsid w:val="007575F8"/>
    <w:rPr>
      <w:rFonts w:ascii="Segoe UI" w:hAnsi="Segoe UI" w:cs="Segoe UI" w:hint="default"/>
      <w:sz w:val="18"/>
      <w:szCs w:val="18"/>
    </w:rPr>
  </w:style>
  <w:style w:type="character" w:customStyle="1" w:styleId="cf01">
    <w:name w:val="cf01"/>
    <w:basedOn w:val="Domylnaczcionkaakapitu"/>
    <w:rsid w:val="007575F8"/>
    <w:rPr>
      <w:rFonts w:ascii="Segoe UI" w:hAnsi="Segoe UI" w:cs="Segoe UI" w:hint="default"/>
      <w:b/>
      <w:bCs/>
      <w:sz w:val="18"/>
      <w:szCs w:val="18"/>
    </w:rPr>
  </w:style>
  <w:style w:type="table" w:styleId="Tabela-Siatka">
    <w:name w:val="Table Grid"/>
    <w:basedOn w:val="Standardowy"/>
    <w:uiPriority w:val="39"/>
    <w:rsid w:val="00176B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27DBA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Znakiprzypiswdolnych">
    <w:name w:val="Znaki przypisów dolnych"/>
    <w:rsid w:val="00E27DBA"/>
    <w:rPr>
      <w:rFonts w:cs="Times New Roman"/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F7EF7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table" w:customStyle="1" w:styleId="Tabela-Siatka1">
    <w:name w:val="Tabela - Siatka1"/>
    <w:basedOn w:val="Standardowy"/>
    <w:next w:val="Tabela-Siatka"/>
    <w:uiPriority w:val="39"/>
    <w:rsid w:val="00376033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6466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30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2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31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https://zdzpoznan-my.sharepoint.com/personal/pawel_kolakowski_zdz_poznan_pl/Anna%20Turecka/AppData/Local/Temp/53745976-2728-4208-ae5e-2b23eb9ef4db_ACHROMATYCZNA_POZIOM%20(1).zip.4db/ACHROMATYCZNA_POZIOM/Zestawienie%20FE+UE+HERB/Zestawienie_wer.achromatyczna_FE+UE+HERB.jpg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CAF899-0E17-41F2-A3BA-156569A69C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500</Words>
  <Characters>3004</Characters>
  <Application>Microsoft Office Word</Application>
  <DocSecurity>0</DocSecurity>
  <Lines>25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2025-11-24T08:15:00Z</dcterms:created>
  <dcterms:modified xsi:type="dcterms:W3CDTF">2025-11-27T14:11:00Z</dcterms:modified>
</cp:coreProperties>
</file>